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0921" w:rsidRDefault="00560921">
      <w:pPr>
        <w:shd w:val="clear" w:color="auto" w:fill="FFFFFF"/>
        <w:ind w:left="180" w:hanging="18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   </w:t>
      </w:r>
    </w:p>
    <w:p w:rsidR="00560921" w:rsidRPr="00B543A6" w:rsidRDefault="00560921" w:rsidP="00B543A6">
      <w:pPr>
        <w:ind w:left="708" w:firstLine="6380"/>
        <w:jc w:val="right"/>
      </w:pPr>
      <w:r w:rsidRPr="0036639F">
        <w:rPr>
          <w:b/>
          <w:bCs/>
        </w:rPr>
        <w:t xml:space="preserve">Załącznik nr </w:t>
      </w:r>
      <w:r>
        <w:rPr>
          <w:b/>
          <w:bCs/>
        </w:rPr>
        <w:t xml:space="preserve">1 </w:t>
      </w:r>
      <w:r w:rsidRPr="0036639F">
        <w:rPr>
          <w:b/>
          <w:bCs/>
        </w:rPr>
        <w:t xml:space="preserve">do </w:t>
      </w:r>
      <w:r w:rsidR="00DC624E">
        <w:rPr>
          <w:b/>
          <w:bCs/>
        </w:rPr>
        <w:t>SIWZ</w:t>
      </w:r>
    </w:p>
    <w:p w:rsidR="00560921" w:rsidRDefault="00560921" w:rsidP="00B543A6">
      <w:pPr>
        <w:rPr>
          <w:sz w:val="18"/>
          <w:szCs w:val="18"/>
        </w:rPr>
      </w:pPr>
    </w:p>
    <w:p w:rsidR="00560921" w:rsidRDefault="00560921" w:rsidP="00B543A6">
      <w:pPr>
        <w:rPr>
          <w:sz w:val="18"/>
          <w:szCs w:val="18"/>
        </w:rPr>
      </w:pPr>
    </w:p>
    <w:p w:rsidR="00560921" w:rsidRDefault="00560921" w:rsidP="00B543A6">
      <w:pPr>
        <w:rPr>
          <w:sz w:val="18"/>
          <w:szCs w:val="18"/>
        </w:rPr>
      </w:pPr>
    </w:p>
    <w:p w:rsidR="00560921" w:rsidRDefault="00560921" w:rsidP="00B543A6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560921" w:rsidRDefault="00DB6158" w:rsidP="00B543A6">
      <w:r>
        <w:t>(</w:t>
      </w:r>
      <w:r w:rsidR="00560921">
        <w:t>pieczęć Wykonawcy)</w:t>
      </w:r>
    </w:p>
    <w:p w:rsidR="00560921" w:rsidRDefault="00560921" w:rsidP="00B543A6"/>
    <w:p w:rsidR="00560921" w:rsidRDefault="00560921" w:rsidP="00B543A6">
      <w:pPr>
        <w:pStyle w:val="Nagwek2"/>
        <w:ind w:left="709" w:firstLine="284"/>
        <w:jc w:val="center"/>
      </w:pPr>
      <w:r>
        <w:t>FORMULARZ OFERTOWY</w:t>
      </w:r>
    </w:p>
    <w:p w:rsidR="00560921" w:rsidRDefault="00560921" w:rsidP="00B543A6">
      <w:pPr>
        <w:rPr>
          <w:sz w:val="28"/>
          <w:szCs w:val="28"/>
        </w:rPr>
      </w:pPr>
    </w:p>
    <w:p w:rsidR="00560921" w:rsidRDefault="00560921" w:rsidP="00B543A6">
      <w:pPr>
        <w:ind w:firstLine="708"/>
        <w:jc w:val="both"/>
      </w:pPr>
      <w:r>
        <w:t>Ja (My), niżej podpisany (ni) ...............................................................................................................</w:t>
      </w:r>
    </w:p>
    <w:p w:rsidR="00560921" w:rsidRDefault="00560921" w:rsidP="00B543A6">
      <w:pPr>
        <w:jc w:val="both"/>
      </w:pPr>
      <w:r>
        <w:t>działając w imieniu i na rzecz :</w:t>
      </w:r>
    </w:p>
    <w:p w:rsidR="00560921" w:rsidRDefault="00560921" w:rsidP="00B543A6">
      <w:pPr>
        <w:jc w:val="both"/>
      </w:pPr>
    </w:p>
    <w:p w:rsidR="00560921" w:rsidRDefault="00560921" w:rsidP="00B543A6">
      <w:pPr>
        <w:jc w:val="both"/>
      </w:pPr>
      <w:r>
        <w:t>...........................................................................................................................................................................</w:t>
      </w:r>
    </w:p>
    <w:p w:rsidR="00560921" w:rsidRDefault="00560921" w:rsidP="00B543A6">
      <w:pPr>
        <w:jc w:val="center"/>
      </w:pPr>
      <w:r>
        <w:t>(pełna nazwa Wykonawcy)</w:t>
      </w:r>
    </w:p>
    <w:p w:rsidR="00560921" w:rsidRDefault="00560921" w:rsidP="00B543A6"/>
    <w:p w:rsidR="00560921" w:rsidRDefault="00560921" w:rsidP="00B543A6">
      <w:r>
        <w:t>...........................................................................................................................................................................</w:t>
      </w:r>
    </w:p>
    <w:p w:rsidR="00560921" w:rsidRDefault="00560921" w:rsidP="00B543A6">
      <w:pPr>
        <w:jc w:val="center"/>
      </w:pPr>
      <w:r>
        <w:t>(adres siedziby Wykonawcy)</w:t>
      </w:r>
    </w:p>
    <w:p w:rsidR="00560921" w:rsidRDefault="00560921" w:rsidP="00B543A6"/>
    <w:p w:rsidR="00560921" w:rsidRDefault="00560921" w:rsidP="00B543A6">
      <w:pPr>
        <w:rPr>
          <w:lang w:val="de-DE"/>
        </w:rPr>
      </w:pPr>
      <w:r>
        <w:rPr>
          <w:lang w:val="de-DE"/>
        </w:rPr>
        <w:t>nr telefonu ........................................................................ nr faxu ...................................................................</w:t>
      </w:r>
    </w:p>
    <w:p w:rsidR="00560921" w:rsidRDefault="00560921" w:rsidP="00B543A6">
      <w:pPr>
        <w:rPr>
          <w:lang w:val="de-DE"/>
        </w:rPr>
      </w:pPr>
    </w:p>
    <w:p w:rsidR="00560921" w:rsidRDefault="00560921" w:rsidP="00B543A6">
      <w:pPr>
        <w:rPr>
          <w:lang w:val="de-DE"/>
        </w:rPr>
      </w:pPr>
      <w:r>
        <w:rPr>
          <w:lang w:val="de-DE"/>
        </w:rPr>
        <w:t>e-mail  ..............................................................................................................................................................</w:t>
      </w:r>
    </w:p>
    <w:p w:rsidR="00560921" w:rsidRDefault="00560921" w:rsidP="00B543A6">
      <w:pPr>
        <w:jc w:val="both"/>
        <w:rPr>
          <w:lang w:val="de-DE"/>
        </w:rPr>
      </w:pPr>
    </w:p>
    <w:p w:rsidR="00DC624E" w:rsidRPr="00DC624E" w:rsidRDefault="00DC624E" w:rsidP="00DC624E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w odpowiedzi na postępowanie prowadzone w trybie przetargu nieograniczonego</w:t>
      </w:r>
      <w:r w:rsidRPr="00DC624E">
        <w:rPr>
          <w:b/>
          <w:bCs/>
          <w:sz w:val="22"/>
          <w:szCs w:val="22"/>
          <w:lang w:eastAsia="pl-PL"/>
        </w:rPr>
        <w:t xml:space="preserve"> </w:t>
      </w:r>
      <w:r w:rsidRPr="00DC624E">
        <w:rPr>
          <w:bCs/>
          <w:sz w:val="22"/>
          <w:szCs w:val="22"/>
          <w:lang w:eastAsia="pl-PL"/>
        </w:rPr>
        <w:t xml:space="preserve">o wartości zamówienia poniżej kwot określonych w przepisach wydanych na podstawie art. 8 ust. 11 </w:t>
      </w:r>
      <w:r w:rsidRPr="00DC624E">
        <w:rPr>
          <w:color w:val="000000"/>
          <w:sz w:val="22"/>
          <w:szCs w:val="22"/>
          <w:lang w:eastAsia="pl-PL"/>
        </w:rPr>
        <w:t xml:space="preserve">organizowanego </w:t>
      </w:r>
      <w:r w:rsidRPr="00DC624E">
        <w:rPr>
          <w:color w:val="000000"/>
          <w:spacing w:val="6"/>
          <w:sz w:val="22"/>
          <w:szCs w:val="22"/>
        </w:rPr>
        <w:t xml:space="preserve">zgodnie z ustawą z dnia 29 stycznia 2004 r. Prawo zamówień publicznych </w:t>
      </w:r>
      <w:r w:rsidRPr="00DC624E">
        <w:rPr>
          <w:color w:val="000000"/>
          <w:sz w:val="22"/>
          <w:szCs w:val="22"/>
        </w:rPr>
        <w:t>z pózn zm. (Dz. U. z 2015 r. poz. 2164 oraz z 2016 r. poz. 831 i 996, Dz. U. z 2016 r. poz. 1020).</w:t>
      </w:r>
    </w:p>
    <w:p w:rsidR="00817451" w:rsidRDefault="00817451" w:rsidP="00817451">
      <w:pPr>
        <w:widowControl w:val="0"/>
        <w:autoSpaceDE w:val="0"/>
        <w:ind w:left="360"/>
        <w:jc w:val="both"/>
      </w:pPr>
    </w:p>
    <w:p w:rsidR="00FF553E" w:rsidRPr="00FF553E" w:rsidRDefault="00FF553E" w:rsidP="00FF553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  <w:r>
        <w:rPr>
          <w:b/>
          <w:lang w:eastAsia="pl-PL"/>
        </w:rPr>
        <w:t>„</w:t>
      </w:r>
      <w:r w:rsidRPr="00FF553E">
        <w:rPr>
          <w:b/>
          <w:lang w:eastAsia="pl-PL"/>
        </w:rPr>
        <w:t xml:space="preserve">Przedmiotem zamówienia  jest sukcesywna dostawa </w:t>
      </w:r>
      <w:r w:rsidRPr="00FF553E">
        <w:rPr>
          <w:b/>
          <w:bCs/>
          <w:lang w:eastAsia="pl-PL"/>
        </w:rPr>
        <w:t>oleju opałowego typu Ekoterm Plus lub równoważnego dla Ośrodków Szkoleniowych i Wychowania w Mielenku Drawskim i Trzcińsku Zdroju.</w:t>
      </w:r>
      <w:r>
        <w:rPr>
          <w:b/>
          <w:bCs/>
          <w:lang w:eastAsia="pl-PL"/>
        </w:rPr>
        <w:t>”</w:t>
      </w:r>
    </w:p>
    <w:p w:rsidR="00D84D13" w:rsidRDefault="00D84D13" w:rsidP="00D84D13">
      <w:pPr>
        <w:widowControl w:val="0"/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b/>
          <w:color w:val="000000"/>
          <w:sz w:val="22"/>
          <w:szCs w:val="22"/>
          <w:lang w:eastAsia="pl-PL"/>
        </w:rPr>
      </w:pPr>
    </w:p>
    <w:p w:rsidR="00560921" w:rsidRDefault="00560921" w:rsidP="00B543A6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</w:rPr>
      </w:pPr>
    </w:p>
    <w:p w:rsidR="00560921" w:rsidRDefault="00340F63" w:rsidP="00B543A6">
      <w:pPr>
        <w:jc w:val="both"/>
        <w:rPr>
          <w:b/>
          <w:bCs/>
        </w:rPr>
      </w:pPr>
      <w:r>
        <w:rPr>
          <w:b/>
          <w:bCs/>
        </w:rPr>
        <w:t>składam(y) niniejszą ofertę na następujące części: ……………………………………………..</w:t>
      </w:r>
    </w:p>
    <w:p w:rsidR="00560921" w:rsidRDefault="00560921" w:rsidP="00B543A6">
      <w:pPr>
        <w:jc w:val="both"/>
        <w:rPr>
          <w:b/>
          <w:bCs/>
        </w:rPr>
      </w:pPr>
    </w:p>
    <w:p w:rsidR="000E41B5" w:rsidRDefault="00870EB9" w:rsidP="00C33AAE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Część 1- </w:t>
      </w:r>
      <w:r w:rsidRPr="00870EB9">
        <w:rPr>
          <w:b/>
          <w:bCs/>
          <w:color w:val="000000"/>
        </w:rPr>
        <w:t xml:space="preserve">-  Mielenko Drawskie </w:t>
      </w:r>
      <w:r w:rsidR="00B0278A">
        <w:rPr>
          <w:b/>
          <w:bCs/>
          <w:color w:val="000000"/>
        </w:rPr>
        <w:t>– 40</w:t>
      </w:r>
      <w:r w:rsidR="003B4EAA">
        <w:rPr>
          <w:b/>
          <w:bCs/>
          <w:color w:val="000000"/>
        </w:rPr>
        <w:t> 000 litrów</w:t>
      </w:r>
      <w:r w:rsidRPr="00870EB9">
        <w:rPr>
          <w:b/>
          <w:bCs/>
          <w:color w:val="000000"/>
        </w:rPr>
        <w:t xml:space="preserve"> </w:t>
      </w:r>
    </w:p>
    <w:p w:rsidR="000E41B5" w:rsidRDefault="000E41B5" w:rsidP="00C33AAE">
      <w:pPr>
        <w:jc w:val="both"/>
        <w:rPr>
          <w:b/>
          <w:bCs/>
          <w:color w:val="000000"/>
        </w:rPr>
      </w:pP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  <w:r w:rsidRPr="00870EB9">
        <w:rPr>
          <w:lang w:eastAsia="pl-PL"/>
        </w:rPr>
        <w:t xml:space="preserve">1. Oferuję wykonanie przedmiotu </w:t>
      </w:r>
      <w:bookmarkStart w:id="0" w:name="_GoBack"/>
      <w:bookmarkEnd w:id="0"/>
      <w:r w:rsidRPr="00870EB9">
        <w:rPr>
          <w:lang w:eastAsia="pl-PL"/>
        </w:rPr>
        <w:t>zamówienia w pełnym rzeczowym zakresie</w:t>
      </w:r>
      <w:r>
        <w:rPr>
          <w:lang w:eastAsia="pl-PL"/>
        </w:rPr>
        <w:t xml:space="preserve"> </w:t>
      </w:r>
      <w:r w:rsidRPr="00870EB9">
        <w:rPr>
          <w:lang w:eastAsia="pl-PL"/>
        </w:rPr>
        <w:t xml:space="preserve">objętym w </w:t>
      </w:r>
      <w:r>
        <w:rPr>
          <w:lang w:eastAsia="pl-PL"/>
        </w:rPr>
        <w:t>SIWZ</w:t>
      </w:r>
      <w:r w:rsidRPr="00870EB9">
        <w:rPr>
          <w:lang w:eastAsia="pl-PL"/>
        </w:rPr>
        <w:t xml:space="preserve"> dla części </w:t>
      </w:r>
      <w:r w:rsidRPr="00870EB9">
        <w:rPr>
          <w:b/>
          <w:bCs/>
          <w:lang w:eastAsia="pl-PL"/>
        </w:rPr>
        <w:t xml:space="preserve">Część 1- -  Mielenko Drawskie  </w:t>
      </w:r>
      <w:r w:rsidRPr="00870EB9">
        <w:rPr>
          <w:lang w:eastAsia="pl-PL"/>
        </w:rPr>
        <w:t>za cenę: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b/>
          <w:lang w:eastAsia="pl-PL"/>
        </w:rPr>
      </w:pPr>
      <w:r w:rsidRPr="00870EB9">
        <w:rPr>
          <w:b/>
          <w:lang w:eastAsia="pl-PL"/>
        </w:rPr>
        <w:t xml:space="preserve">Cena netto za </w:t>
      </w:r>
      <w:smartTag w:uri="urn:schemas-microsoft-com:office:smarttags" w:element="metricconverter">
        <w:smartTagPr>
          <w:attr w:name="ProductID" w:val="1 litr"/>
        </w:smartTagPr>
        <w:r w:rsidRPr="00870EB9">
          <w:rPr>
            <w:b/>
            <w:lang w:eastAsia="pl-PL"/>
          </w:rPr>
          <w:t>1 litr</w:t>
        </w:r>
      </w:smartTag>
      <w:r w:rsidRPr="00870EB9">
        <w:rPr>
          <w:b/>
          <w:lang w:eastAsia="pl-PL"/>
        </w:rPr>
        <w:t xml:space="preserve"> oleju opałowego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…………………………………………………………………………………………………..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(podać nazwę handlową oleju opałowego mając na uwadze parametry techniczne)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1litr ………… zł. netto x ……..... litrów = ………………………………………..zł. netto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VAT (23%) ……………………………………… zł.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Wartość brutto zamówienia (z VAT) ……………………………………………………….. zł.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Słownie: ………………………………………………………………………………………...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…………………………………………………………………………………………………..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lastRenderedPageBreak/>
        <w:t>2. Oświadczam, że podana w punkcie 1 wartość zamówienia brutto posłuży do wyboru najkorzystniejszej oferty, natomiast do rozliczeń za re</w:t>
      </w:r>
      <w:r w:rsidR="00460906">
        <w:rPr>
          <w:lang w:eastAsia="pl-PL"/>
        </w:rPr>
        <w:t xml:space="preserve">alizację przedmiotu zamówienia </w:t>
      </w:r>
      <w:r w:rsidRPr="00870EB9">
        <w:rPr>
          <w:lang w:eastAsia="pl-PL"/>
        </w:rPr>
        <w:t>w trakcie trwania umowy stosowane będą ceny jednostkowe wyliczane wg następującego wzoru: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  <w:r w:rsidRPr="00870EB9">
        <w:rPr>
          <w:b/>
          <w:bCs/>
          <w:lang w:eastAsia="pl-PL"/>
        </w:rPr>
        <w:t xml:space="preserve">Wzór wyznaczania ceny jednostkowej dla </w:t>
      </w:r>
      <w:smartTag w:uri="urn:schemas-microsoft-com:office:smarttags" w:element="metricconverter">
        <w:smartTagPr>
          <w:attr w:name="ProductID" w:val="1 litra"/>
        </w:smartTagPr>
        <w:r w:rsidRPr="00870EB9">
          <w:rPr>
            <w:b/>
            <w:bCs/>
            <w:lang w:eastAsia="pl-PL"/>
          </w:rPr>
          <w:t>1 litra</w:t>
        </w:r>
      </w:smartTag>
      <w:r w:rsidRPr="00870EB9">
        <w:rPr>
          <w:b/>
          <w:bCs/>
          <w:lang w:eastAsia="pl-PL"/>
        </w:rPr>
        <w:t xml:space="preserve"> oleju opałowego na dzie</w:t>
      </w:r>
      <w:r w:rsidRPr="00870EB9">
        <w:rPr>
          <w:rFonts w:eastAsia="Arial,Bold"/>
          <w:b/>
          <w:bCs/>
          <w:lang w:eastAsia="pl-PL"/>
        </w:rPr>
        <w:t xml:space="preserve">ń </w:t>
      </w:r>
      <w:r w:rsidRPr="00870EB9">
        <w:rPr>
          <w:b/>
          <w:bCs/>
          <w:lang w:eastAsia="pl-PL"/>
        </w:rPr>
        <w:t>zło</w:t>
      </w:r>
      <w:r w:rsidRPr="00870EB9">
        <w:rPr>
          <w:rFonts w:eastAsia="Arial,Bold"/>
          <w:b/>
          <w:bCs/>
          <w:lang w:eastAsia="pl-PL"/>
        </w:rPr>
        <w:t>ż</w:t>
      </w:r>
      <w:r w:rsidRPr="00870EB9">
        <w:rPr>
          <w:b/>
          <w:bCs/>
          <w:lang w:eastAsia="pl-PL"/>
        </w:rPr>
        <w:t>enia zamówienia: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b/>
          <w:bCs/>
          <w:lang w:val="en-US" w:eastAsia="pl-PL"/>
        </w:rPr>
      </w:pPr>
      <w:r w:rsidRPr="00870EB9">
        <w:rPr>
          <w:b/>
          <w:bCs/>
          <w:lang w:val="en-US" w:eastAsia="pl-PL"/>
        </w:rPr>
        <w:t>C = CORLEN x Parametr constans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b/>
          <w:bCs/>
          <w:lang w:val="en-US" w:eastAsia="pl-PL"/>
        </w:rPr>
      </w:pPr>
      <w:r w:rsidRPr="00870EB9">
        <w:rPr>
          <w:b/>
          <w:bCs/>
          <w:lang w:val="en-US" w:eastAsia="pl-PL"/>
        </w:rPr>
        <w:t>Gdzie: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C – cena jednostkowa netto dostarczanego i wykazanego na fakturze oleju opałowego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CORLEN – hurtowa cena jednostkowa netto oleju opałowego podawanego na stronie internetowej przez PKN ORLEN (www.orlen.pl), w dniu złożenia pisemnego zamówienia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  <w:r w:rsidRPr="00870EB9">
        <w:rPr>
          <w:b/>
          <w:bCs/>
          <w:lang w:eastAsia="pl-PL"/>
        </w:rPr>
        <w:t>Parametr constans – stały niezmienny w trakcie trwania umowy parametr</w:t>
      </w:r>
      <w:r w:rsidR="00460906">
        <w:rPr>
          <w:b/>
          <w:bCs/>
          <w:lang w:eastAsia="pl-PL"/>
        </w:rPr>
        <w:t xml:space="preserve"> </w:t>
      </w:r>
      <w:r w:rsidRPr="00870EB9">
        <w:rPr>
          <w:b/>
          <w:bCs/>
          <w:lang w:eastAsia="pl-PL"/>
        </w:rPr>
        <w:t>wyliczony wg wzoru: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Parametr constans = cena oferty przetargowej netto za </w:t>
      </w:r>
      <w:smartTag w:uri="urn:schemas-microsoft-com:office:smarttags" w:element="metricconverter">
        <w:smartTagPr>
          <w:attr w:name="ProductID" w:val="1 litr"/>
        </w:smartTagPr>
        <w:r w:rsidRPr="00870EB9">
          <w:rPr>
            <w:lang w:eastAsia="pl-PL"/>
          </w:rPr>
          <w:t>1 litr</w:t>
        </w:r>
      </w:smartTag>
      <w:r w:rsidRPr="00870EB9">
        <w:rPr>
          <w:lang w:eastAsia="pl-PL"/>
        </w:rPr>
        <w:t xml:space="preserve"> oleju opałowego / </w:t>
      </w:r>
      <w:r w:rsidRPr="00870EB9">
        <w:rPr>
          <w:b/>
          <w:sz w:val="22"/>
          <w:szCs w:val="22"/>
          <w:u w:val="single"/>
          <w:bdr w:val="none" w:sz="0" w:space="0" w:color="auto" w:frame="1"/>
        </w:rPr>
        <w:t>2,</w:t>
      </w:r>
      <w:r w:rsidR="00811262">
        <w:rPr>
          <w:b/>
          <w:sz w:val="22"/>
          <w:szCs w:val="22"/>
          <w:u w:val="single"/>
          <w:bdr w:val="none" w:sz="0" w:space="0" w:color="auto" w:frame="1"/>
        </w:rPr>
        <w:t>391</w:t>
      </w:r>
      <w:r>
        <w:rPr>
          <w:b/>
          <w:sz w:val="22"/>
          <w:szCs w:val="22"/>
          <w:u w:val="single"/>
          <w:bdr w:val="none" w:sz="0" w:space="0" w:color="auto" w:frame="1"/>
        </w:rPr>
        <w:t xml:space="preserve"> zł</w:t>
      </w:r>
      <w:r w:rsidRPr="00870EB9">
        <w:rPr>
          <w:b/>
          <w:sz w:val="22"/>
          <w:szCs w:val="22"/>
          <w:shd w:val="clear" w:color="auto" w:fill="F0F0F0"/>
        </w:rPr>
        <w:t> </w:t>
      </w:r>
      <w:r w:rsidRPr="00870EB9">
        <w:rPr>
          <w:lang w:eastAsia="pl-PL"/>
        </w:rPr>
        <w:t xml:space="preserve">. netto /1 l. (cena odniesienia z dn. </w:t>
      </w:r>
      <w:r w:rsidR="00811262">
        <w:rPr>
          <w:lang w:eastAsia="pl-PL"/>
        </w:rPr>
        <w:t>24</w:t>
      </w:r>
      <w:r>
        <w:rPr>
          <w:lang w:eastAsia="pl-PL"/>
        </w:rPr>
        <w:t>.11</w:t>
      </w:r>
      <w:r w:rsidRPr="00870EB9">
        <w:rPr>
          <w:lang w:eastAsia="pl-PL"/>
        </w:rPr>
        <w:t>.201</w:t>
      </w:r>
      <w:r w:rsidR="00A117C3">
        <w:rPr>
          <w:lang w:eastAsia="pl-PL"/>
        </w:rPr>
        <w:t>7</w:t>
      </w:r>
      <w:r w:rsidRPr="00870EB9">
        <w:rPr>
          <w:lang w:eastAsia="pl-PL"/>
        </w:rPr>
        <w:t xml:space="preserve"> r.)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Parametr constans podawany będzie z dokładnością do </w:t>
      </w:r>
      <w:r w:rsidR="00322677" w:rsidRPr="00E441ED">
        <w:rPr>
          <w:lang w:eastAsia="pl-PL"/>
        </w:rPr>
        <w:t>trzech</w:t>
      </w:r>
      <w:r w:rsidRPr="00870EB9">
        <w:rPr>
          <w:lang w:eastAsia="pl-PL"/>
        </w:rPr>
        <w:t xml:space="preserve"> miejsc po przecinku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3. Wyliczenie wskaźnika (parametru constans)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Parametr constans = ……………………….. …………………….zł. netto </w:t>
      </w:r>
      <w:r w:rsidRPr="00870EB9">
        <w:rPr>
          <w:b/>
          <w:lang w:eastAsia="pl-PL"/>
        </w:rPr>
        <w:t xml:space="preserve">/ </w:t>
      </w:r>
      <w:r w:rsidR="00811262" w:rsidRPr="00811262">
        <w:rPr>
          <w:b/>
          <w:u w:val="single"/>
          <w:lang w:eastAsia="pl-PL"/>
        </w:rPr>
        <w:t xml:space="preserve">2,391 </w:t>
      </w:r>
      <w:r w:rsidRPr="00870EB9">
        <w:rPr>
          <w:b/>
          <w:lang w:eastAsia="pl-PL"/>
        </w:rPr>
        <w:t xml:space="preserve">zł </w:t>
      </w:r>
      <w:r w:rsidRPr="00870EB9">
        <w:rPr>
          <w:color w:val="FF0000"/>
          <w:lang w:eastAsia="pl-PL"/>
        </w:rPr>
        <w:t>.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(podać cenę netto za </w:t>
      </w:r>
      <w:smartTag w:uri="urn:schemas-microsoft-com:office:smarttags" w:element="metricconverter">
        <w:smartTagPr>
          <w:attr w:name="ProductID" w:val="1 litr"/>
        </w:smartTagPr>
        <w:r w:rsidRPr="00870EB9">
          <w:rPr>
            <w:lang w:eastAsia="pl-PL"/>
          </w:rPr>
          <w:t>1 litr</w:t>
        </w:r>
      </w:smartTag>
      <w:r w:rsidRPr="00870EB9">
        <w:rPr>
          <w:lang w:eastAsia="pl-PL"/>
        </w:rPr>
        <w:t xml:space="preserve"> oleju wykazaną w punkcie 1 z dokładnością do </w:t>
      </w:r>
      <w:r w:rsidR="00460906" w:rsidRPr="00460906">
        <w:rPr>
          <w:lang w:eastAsia="pl-PL"/>
        </w:rPr>
        <w:t>dwóch</w:t>
      </w:r>
      <w:r w:rsidRPr="00870EB9">
        <w:rPr>
          <w:lang w:eastAsia="pl-PL"/>
        </w:rPr>
        <w:t xml:space="preserve"> miejsc po przecinku)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Parametr constans = …………………………………………………………………………….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(podać wyliczoną wartość wskaźnika z dokładnością do </w:t>
      </w:r>
      <w:r w:rsidR="00322677" w:rsidRPr="00E441ED">
        <w:rPr>
          <w:lang w:eastAsia="pl-PL"/>
        </w:rPr>
        <w:t>trzech</w:t>
      </w:r>
      <w:r w:rsidRPr="00870EB9">
        <w:rPr>
          <w:lang w:eastAsia="pl-PL"/>
        </w:rPr>
        <w:t xml:space="preserve"> miejsc po przecinku)</w:t>
      </w:r>
    </w:p>
    <w:p w:rsidR="00870EB9" w:rsidRPr="00870EB9" w:rsidRDefault="00870EB9" w:rsidP="00870EB9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7737D1" w:rsidRDefault="007737D1" w:rsidP="007737D1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Część 2 </w:t>
      </w:r>
      <w:r w:rsidRPr="00870EB9">
        <w:rPr>
          <w:b/>
          <w:bCs/>
          <w:color w:val="000000"/>
        </w:rPr>
        <w:t xml:space="preserve">-  </w:t>
      </w:r>
      <w:r w:rsidRPr="007737D1">
        <w:rPr>
          <w:b/>
          <w:bCs/>
          <w:color w:val="000000"/>
        </w:rPr>
        <w:t xml:space="preserve">Trzcińsko –Zdrój </w:t>
      </w:r>
      <w:r w:rsidR="00FB39F9">
        <w:rPr>
          <w:b/>
          <w:bCs/>
          <w:color w:val="000000"/>
        </w:rPr>
        <w:t>– 14</w:t>
      </w:r>
      <w:r w:rsidR="003B4EAA">
        <w:rPr>
          <w:b/>
          <w:bCs/>
          <w:color w:val="000000"/>
        </w:rPr>
        <w:t> 000 litrów</w:t>
      </w:r>
      <w:r w:rsidRPr="007737D1">
        <w:rPr>
          <w:b/>
          <w:bCs/>
          <w:color w:val="000000"/>
        </w:rPr>
        <w:t xml:space="preserve"> </w:t>
      </w:r>
    </w:p>
    <w:p w:rsidR="007737D1" w:rsidRDefault="007737D1" w:rsidP="007737D1">
      <w:pPr>
        <w:jc w:val="both"/>
        <w:rPr>
          <w:b/>
          <w:bCs/>
          <w:color w:val="000000"/>
        </w:rPr>
      </w:pP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  <w:r w:rsidRPr="00870EB9">
        <w:rPr>
          <w:lang w:eastAsia="pl-PL"/>
        </w:rPr>
        <w:t>1. Oferuję wykonanie przedmiotu zamówienia w pełnym rzeczowym zakresie</w:t>
      </w:r>
      <w:r>
        <w:rPr>
          <w:lang w:eastAsia="pl-PL"/>
        </w:rPr>
        <w:t xml:space="preserve"> </w:t>
      </w:r>
      <w:r w:rsidRPr="00870EB9">
        <w:rPr>
          <w:lang w:eastAsia="pl-PL"/>
        </w:rPr>
        <w:t xml:space="preserve">objętym w </w:t>
      </w:r>
      <w:r>
        <w:rPr>
          <w:lang w:eastAsia="pl-PL"/>
        </w:rPr>
        <w:t>SIWZ</w:t>
      </w:r>
      <w:r w:rsidRPr="00870EB9">
        <w:rPr>
          <w:lang w:eastAsia="pl-PL"/>
        </w:rPr>
        <w:t xml:space="preserve"> dla części </w:t>
      </w:r>
      <w:r>
        <w:rPr>
          <w:b/>
          <w:bCs/>
          <w:lang w:eastAsia="pl-PL"/>
        </w:rPr>
        <w:t>Część 2</w:t>
      </w:r>
      <w:r w:rsidRPr="00870EB9">
        <w:rPr>
          <w:b/>
          <w:bCs/>
          <w:lang w:eastAsia="pl-PL"/>
        </w:rPr>
        <w:t xml:space="preserve">- </w:t>
      </w:r>
      <w:r w:rsidRPr="007737D1">
        <w:rPr>
          <w:b/>
          <w:bCs/>
          <w:lang w:eastAsia="pl-PL"/>
        </w:rPr>
        <w:t xml:space="preserve">Trzcińsko –Zdrój  </w:t>
      </w:r>
      <w:r w:rsidRPr="00870EB9">
        <w:rPr>
          <w:lang w:eastAsia="pl-PL"/>
        </w:rPr>
        <w:t>za cenę: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b/>
          <w:lang w:eastAsia="pl-PL"/>
        </w:rPr>
      </w:pPr>
      <w:r w:rsidRPr="00870EB9">
        <w:rPr>
          <w:b/>
          <w:lang w:eastAsia="pl-PL"/>
        </w:rPr>
        <w:t xml:space="preserve">Cena netto za </w:t>
      </w:r>
      <w:smartTag w:uri="urn:schemas-microsoft-com:office:smarttags" w:element="metricconverter">
        <w:smartTagPr>
          <w:attr w:name="ProductID" w:val="1 litr"/>
        </w:smartTagPr>
        <w:r w:rsidRPr="00870EB9">
          <w:rPr>
            <w:b/>
            <w:lang w:eastAsia="pl-PL"/>
          </w:rPr>
          <w:t>1 litr</w:t>
        </w:r>
      </w:smartTag>
      <w:r w:rsidRPr="00870EB9">
        <w:rPr>
          <w:b/>
          <w:lang w:eastAsia="pl-PL"/>
        </w:rPr>
        <w:t xml:space="preserve"> oleju opałowego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…………………………………………………………………………………………………..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(podać nazwę handlową oleju opałowego mając na uwadze parametry techniczne)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1litr ………… zł. netto x ……..... litrów = ………………………………………..zł. netto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VAT (23%) ……………………………………… zł.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Wartość brutto zamówienia (z VAT) ……………………………………………………….. zł.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Słownie: ………………………………………………………………………………………...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…………………………………………………………………………………………………..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2. Oświadczam, że podana w punkcie 1 wartość zamówienia brutto posłuży do wyboru najkorzystniejszej oferty, natomiast do rozliczeń za re</w:t>
      </w:r>
      <w:r w:rsidR="0086523D">
        <w:rPr>
          <w:lang w:eastAsia="pl-PL"/>
        </w:rPr>
        <w:t xml:space="preserve">alizację przedmiotu zamówienia </w:t>
      </w:r>
      <w:r w:rsidRPr="00870EB9">
        <w:rPr>
          <w:lang w:eastAsia="pl-PL"/>
        </w:rPr>
        <w:t>w trakcie trwania umowy stosowane będą ceny jednostkowe wyliczane wg następującego wzoru: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  <w:r w:rsidRPr="00870EB9">
        <w:rPr>
          <w:b/>
          <w:bCs/>
          <w:lang w:eastAsia="pl-PL"/>
        </w:rPr>
        <w:t xml:space="preserve">Wzór wyznaczania ceny jednostkowej dla </w:t>
      </w:r>
      <w:smartTag w:uri="urn:schemas-microsoft-com:office:smarttags" w:element="metricconverter">
        <w:smartTagPr>
          <w:attr w:name="ProductID" w:val="1 litra"/>
        </w:smartTagPr>
        <w:r w:rsidRPr="00870EB9">
          <w:rPr>
            <w:b/>
            <w:bCs/>
            <w:lang w:eastAsia="pl-PL"/>
          </w:rPr>
          <w:t>1 litra</w:t>
        </w:r>
      </w:smartTag>
      <w:r w:rsidRPr="00870EB9">
        <w:rPr>
          <w:b/>
          <w:bCs/>
          <w:lang w:eastAsia="pl-PL"/>
        </w:rPr>
        <w:t xml:space="preserve"> oleju opałowego na dzie</w:t>
      </w:r>
      <w:r w:rsidRPr="00870EB9">
        <w:rPr>
          <w:rFonts w:eastAsia="Arial,Bold"/>
          <w:b/>
          <w:bCs/>
          <w:lang w:eastAsia="pl-PL"/>
        </w:rPr>
        <w:t xml:space="preserve">ń </w:t>
      </w:r>
      <w:r w:rsidRPr="00870EB9">
        <w:rPr>
          <w:b/>
          <w:bCs/>
          <w:lang w:eastAsia="pl-PL"/>
        </w:rPr>
        <w:t>zło</w:t>
      </w:r>
      <w:r w:rsidRPr="00870EB9">
        <w:rPr>
          <w:rFonts w:eastAsia="Arial,Bold"/>
          <w:b/>
          <w:bCs/>
          <w:lang w:eastAsia="pl-PL"/>
        </w:rPr>
        <w:t>ż</w:t>
      </w:r>
      <w:r w:rsidRPr="00870EB9">
        <w:rPr>
          <w:b/>
          <w:bCs/>
          <w:lang w:eastAsia="pl-PL"/>
        </w:rPr>
        <w:t>enia zamówienia: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b/>
          <w:bCs/>
          <w:lang w:val="en-US" w:eastAsia="pl-PL"/>
        </w:rPr>
      </w:pPr>
      <w:r w:rsidRPr="00870EB9">
        <w:rPr>
          <w:b/>
          <w:bCs/>
          <w:lang w:val="en-US" w:eastAsia="pl-PL"/>
        </w:rPr>
        <w:t>C = CORLEN x Parametr constans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b/>
          <w:bCs/>
          <w:lang w:val="en-US" w:eastAsia="pl-PL"/>
        </w:rPr>
      </w:pPr>
      <w:r w:rsidRPr="00870EB9">
        <w:rPr>
          <w:b/>
          <w:bCs/>
          <w:lang w:val="en-US" w:eastAsia="pl-PL"/>
        </w:rPr>
        <w:t>Gdzie: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C – cena jednostkowa netto dostarczanego i wykazanego na fakturze oleju opałowego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CORLEN – hurtowa cena jednostkowa netto oleju opałowego podawanego na stronie internetowej przez PKN ORLEN (www.orlen.pl), w dniu złożenia pisemnego zamówienia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  <w:r w:rsidRPr="00870EB9">
        <w:rPr>
          <w:b/>
          <w:bCs/>
          <w:lang w:eastAsia="pl-PL"/>
        </w:rPr>
        <w:t>Parametr constans – stały niezmienny w trakcie trwania umowy parametr</w:t>
      </w:r>
      <w:r w:rsidR="0086523D">
        <w:rPr>
          <w:b/>
          <w:bCs/>
          <w:lang w:eastAsia="pl-PL"/>
        </w:rPr>
        <w:t xml:space="preserve"> </w:t>
      </w:r>
      <w:r w:rsidRPr="00870EB9">
        <w:rPr>
          <w:b/>
          <w:bCs/>
          <w:lang w:eastAsia="pl-PL"/>
        </w:rPr>
        <w:t>wyliczony wg wzoru: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Parametr constans = cena oferty przetargowej netto za </w:t>
      </w:r>
      <w:smartTag w:uri="urn:schemas-microsoft-com:office:smarttags" w:element="metricconverter">
        <w:smartTagPr>
          <w:attr w:name="ProductID" w:val="1 litr"/>
        </w:smartTagPr>
        <w:r w:rsidRPr="00870EB9">
          <w:rPr>
            <w:lang w:eastAsia="pl-PL"/>
          </w:rPr>
          <w:t>1 litr</w:t>
        </w:r>
      </w:smartTag>
      <w:r w:rsidRPr="00870EB9">
        <w:rPr>
          <w:lang w:eastAsia="pl-PL"/>
        </w:rPr>
        <w:t xml:space="preserve"> oleju opałowego / </w:t>
      </w:r>
      <w:r w:rsidR="00811262" w:rsidRPr="00811262">
        <w:rPr>
          <w:b/>
          <w:sz w:val="22"/>
          <w:szCs w:val="22"/>
          <w:u w:val="single"/>
          <w:bdr w:val="none" w:sz="0" w:space="0" w:color="auto" w:frame="1"/>
        </w:rPr>
        <w:t xml:space="preserve">2,391 </w:t>
      </w:r>
      <w:r w:rsidRPr="00870EB9">
        <w:rPr>
          <w:lang w:eastAsia="pl-PL"/>
        </w:rPr>
        <w:t xml:space="preserve">netto /1 l. (cena odniesienia z dn. </w:t>
      </w:r>
      <w:r w:rsidR="00CC2DC0">
        <w:rPr>
          <w:lang w:eastAsia="pl-PL"/>
        </w:rPr>
        <w:t>24</w:t>
      </w:r>
      <w:r>
        <w:rPr>
          <w:lang w:eastAsia="pl-PL"/>
        </w:rPr>
        <w:t>.11</w:t>
      </w:r>
      <w:r w:rsidRPr="00870EB9">
        <w:rPr>
          <w:lang w:eastAsia="pl-PL"/>
        </w:rPr>
        <w:t>.201</w:t>
      </w:r>
      <w:r w:rsidR="00A117C3">
        <w:rPr>
          <w:lang w:eastAsia="pl-PL"/>
        </w:rPr>
        <w:t>7</w:t>
      </w:r>
      <w:r w:rsidRPr="00870EB9">
        <w:rPr>
          <w:lang w:eastAsia="pl-PL"/>
        </w:rPr>
        <w:t xml:space="preserve"> r.)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Parametr constans podawany będzie z dokładnością do </w:t>
      </w:r>
      <w:r w:rsidR="00322677" w:rsidRPr="00E441ED">
        <w:rPr>
          <w:lang w:eastAsia="pl-PL"/>
        </w:rPr>
        <w:t>trzech</w:t>
      </w:r>
      <w:r w:rsidRPr="00870EB9">
        <w:rPr>
          <w:lang w:eastAsia="pl-PL"/>
        </w:rPr>
        <w:t xml:space="preserve"> miejsc po przecinku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lastRenderedPageBreak/>
        <w:t>3. Wyliczenie wskaźnika (parametru constans)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Parametr constans = ……………………….. …………………….zł. netto </w:t>
      </w:r>
      <w:r w:rsidRPr="00870EB9">
        <w:rPr>
          <w:b/>
          <w:lang w:eastAsia="pl-PL"/>
        </w:rPr>
        <w:t xml:space="preserve">/ </w:t>
      </w:r>
      <w:r w:rsidR="00A117C3" w:rsidRPr="00A117C3">
        <w:rPr>
          <w:b/>
          <w:lang w:eastAsia="pl-PL"/>
        </w:rPr>
        <w:t>2,</w:t>
      </w:r>
      <w:r w:rsidR="00CC2DC0">
        <w:rPr>
          <w:b/>
          <w:lang w:eastAsia="pl-PL"/>
        </w:rPr>
        <w:t>391</w:t>
      </w:r>
      <w:r w:rsidR="00A117C3" w:rsidRPr="00A117C3">
        <w:rPr>
          <w:b/>
          <w:lang w:eastAsia="pl-PL"/>
        </w:rPr>
        <w:t xml:space="preserve"> </w:t>
      </w:r>
      <w:r w:rsidRPr="00870EB9">
        <w:rPr>
          <w:b/>
          <w:lang w:eastAsia="pl-PL"/>
        </w:rPr>
        <w:t xml:space="preserve">zł </w:t>
      </w:r>
      <w:r w:rsidRPr="00B83AEE">
        <w:rPr>
          <w:lang w:eastAsia="pl-PL"/>
        </w:rPr>
        <w:t>.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 xml:space="preserve">(podać cenę netto za </w:t>
      </w:r>
      <w:smartTag w:uri="urn:schemas-microsoft-com:office:smarttags" w:element="metricconverter">
        <w:smartTagPr>
          <w:attr w:name="ProductID" w:val="1 litr"/>
        </w:smartTagPr>
        <w:r w:rsidRPr="00870EB9">
          <w:rPr>
            <w:lang w:eastAsia="pl-PL"/>
          </w:rPr>
          <w:t>1 litr</w:t>
        </w:r>
      </w:smartTag>
      <w:r w:rsidRPr="00870EB9">
        <w:rPr>
          <w:lang w:eastAsia="pl-PL"/>
        </w:rPr>
        <w:t xml:space="preserve"> oleju wykazaną w punkcie 1 z dokładnością do </w:t>
      </w:r>
      <w:r w:rsidR="0086523D" w:rsidRPr="0086523D">
        <w:rPr>
          <w:lang w:eastAsia="pl-PL"/>
        </w:rPr>
        <w:t>dwóch</w:t>
      </w:r>
      <w:r w:rsidRPr="00870EB9">
        <w:rPr>
          <w:lang w:eastAsia="pl-PL"/>
        </w:rPr>
        <w:t xml:space="preserve"> miejsc po przecinku)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870EB9">
        <w:rPr>
          <w:lang w:eastAsia="pl-PL"/>
        </w:rPr>
        <w:t>Parametr constans = …………………………………………………………………………….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E441ED">
        <w:rPr>
          <w:lang w:eastAsia="pl-PL"/>
        </w:rPr>
        <w:t xml:space="preserve">(podać wyliczoną wartość wskaźnika z dokładnością do </w:t>
      </w:r>
      <w:r w:rsidR="00322677" w:rsidRPr="00E441ED">
        <w:rPr>
          <w:lang w:eastAsia="pl-PL"/>
        </w:rPr>
        <w:t>trzech</w:t>
      </w:r>
      <w:r w:rsidRPr="00E441ED">
        <w:rPr>
          <w:lang w:eastAsia="pl-PL"/>
        </w:rPr>
        <w:t xml:space="preserve"> miejsc po przecinku)</w:t>
      </w:r>
    </w:p>
    <w:p w:rsidR="007737D1" w:rsidRPr="00870EB9" w:rsidRDefault="007737D1" w:rsidP="007737D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:rsidR="00870EB9" w:rsidRPr="003E4E64" w:rsidRDefault="002F0035" w:rsidP="005674D8">
      <w:pPr>
        <w:pStyle w:val="Tekstpodstawowy"/>
        <w:rPr>
          <w:b/>
          <w:bCs/>
          <w:color w:val="000000"/>
        </w:rPr>
      </w:pPr>
      <w:r>
        <w:rPr>
          <w:b/>
          <w:bCs/>
          <w:color w:val="000000"/>
        </w:rPr>
        <w:t>II. Cześć wspólna dla obu części:</w:t>
      </w: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 xml:space="preserve">Oświadczam(y) ,że przedmiot zamówienia zrealizujemy w terminie określonym w </w:t>
      </w:r>
      <w:r w:rsidR="00870EB9">
        <w:rPr>
          <w:b/>
        </w:rPr>
        <w:t>SIWZ</w:t>
      </w:r>
      <w:r>
        <w:t>.</w:t>
      </w:r>
    </w:p>
    <w:p w:rsidR="00560921" w:rsidRDefault="00560921" w:rsidP="00B543A6">
      <w:pPr>
        <w:jc w:val="both"/>
      </w:pP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>Oświadczam(y), że jesteśmy związan</w:t>
      </w:r>
      <w:r w:rsidR="00870EB9">
        <w:t>i niniejszą ofertą przez okres 3</w:t>
      </w:r>
      <w:r>
        <w:t>0 dni od upływu terminu składania ofert.</w:t>
      </w:r>
    </w:p>
    <w:p w:rsidR="00560921" w:rsidRDefault="00560921" w:rsidP="00B543A6">
      <w:pPr>
        <w:jc w:val="both"/>
      </w:pP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 xml:space="preserve">Oświadczam(y), że w razie wybrania naszej oferty zobowiązujemy się do podpisania umowy na warunkach zawartych we wzorze umowy dołączonym do </w:t>
      </w:r>
      <w:r w:rsidR="00870EB9">
        <w:rPr>
          <w:b/>
        </w:rPr>
        <w:t>SIWZ</w:t>
      </w:r>
      <w:r>
        <w:t xml:space="preserve"> oraz w miejscu i terminie określonym przez Zamawiającego.</w:t>
      </w:r>
    </w:p>
    <w:p w:rsidR="00560921" w:rsidRDefault="00560921" w:rsidP="00B543A6">
      <w:pPr>
        <w:jc w:val="both"/>
      </w:pP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>Oświadczamy, że powierzymy podwykonawcom wykonanie następującej części zamówienia: ...........................................................................................................................</w:t>
      </w:r>
      <w:r w:rsidR="00F861F7">
        <w:t>...............................................................................................................................................................................................................</w:t>
      </w:r>
      <w:r>
        <w:t xml:space="preserve"> (jeżeli Wykonawca przewiduje udział podwykonawców).</w:t>
      </w:r>
    </w:p>
    <w:p w:rsidR="00560921" w:rsidRDefault="00560921" w:rsidP="00B543A6">
      <w:pPr>
        <w:jc w:val="both"/>
      </w:pP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>Oświ</w:t>
      </w:r>
      <w:r w:rsidR="00797464">
        <w:t>adczamy, że oferta nie zawiera/</w:t>
      </w:r>
      <w:r>
        <w:t>zawiera (właściwe podkreślić) informacji stanowiących tajemnicę przedsiębiorstwa w rozumieniu przepisów o zwalczaniu nieuczciwej konkurencji. Informacje takie zawarte są w następujących dokumentach:</w:t>
      </w:r>
    </w:p>
    <w:p w:rsidR="00560921" w:rsidRDefault="00560921" w:rsidP="00B543A6">
      <w:pPr>
        <w:ind w:left="360"/>
        <w:jc w:val="both"/>
      </w:pPr>
      <w:r>
        <w:t>.....................................................................................................................................................................</w:t>
      </w:r>
    </w:p>
    <w:p w:rsidR="00560921" w:rsidRDefault="00560921" w:rsidP="00B543A6">
      <w:pPr>
        <w:ind w:left="360"/>
        <w:jc w:val="both"/>
      </w:pPr>
      <w:r>
        <w:t>.....................................................................................................................................................................</w:t>
      </w:r>
    </w:p>
    <w:p w:rsidR="00560921" w:rsidRDefault="00560921" w:rsidP="00B23FB6">
      <w:pPr>
        <w:ind w:left="360"/>
        <w:jc w:val="both"/>
      </w:pPr>
      <w:r>
        <w:t>.....................................................................................................................................................................</w:t>
      </w:r>
    </w:p>
    <w:p w:rsidR="00560921" w:rsidRDefault="00560921" w:rsidP="00B23FB6">
      <w:pPr>
        <w:ind w:left="360"/>
        <w:jc w:val="both"/>
      </w:pPr>
    </w:p>
    <w:p w:rsidR="00560921" w:rsidRPr="00B23FB6" w:rsidRDefault="00560921" w:rsidP="00B23FB6">
      <w:pPr>
        <w:ind w:left="360"/>
        <w:jc w:val="both"/>
      </w:pPr>
    </w:p>
    <w:p w:rsidR="00560921" w:rsidRDefault="00560921" w:rsidP="00B23FB6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:rsidR="00560921" w:rsidRDefault="00560921" w:rsidP="00B23FB6">
      <w:pPr>
        <w:pStyle w:val="Tekstpodstawowy3"/>
        <w:rPr>
          <w:b/>
          <w:bCs/>
        </w:rPr>
      </w:pPr>
    </w:p>
    <w:p w:rsidR="00560921" w:rsidRPr="007817DC" w:rsidRDefault="00560921" w:rsidP="00B543A6">
      <w:pPr>
        <w:pStyle w:val="Tekstpodstawowywcity2"/>
        <w:rPr>
          <w:sz w:val="22"/>
          <w:szCs w:val="22"/>
        </w:rPr>
      </w:pPr>
      <w:r w:rsidRPr="007817DC">
        <w:rPr>
          <w:sz w:val="22"/>
          <w:szCs w:val="22"/>
        </w:rPr>
        <w:t>Na ofertę składają się :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8C162A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Default="00560921" w:rsidP="00B543A6">
      <w:pPr>
        <w:ind w:left="705"/>
        <w:jc w:val="both"/>
      </w:pPr>
    </w:p>
    <w:p w:rsidR="00560921" w:rsidRDefault="00560921" w:rsidP="00B543A6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560921" w:rsidRDefault="00560921" w:rsidP="003460A7">
      <w:pPr>
        <w:pStyle w:val="Tekstpodstawowywcity3"/>
        <w:ind w:left="5664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560921" w:rsidRDefault="00560921" w:rsidP="00286432">
      <w:pPr>
        <w:ind w:left="708" w:firstLine="6380"/>
        <w:jc w:val="right"/>
      </w:pPr>
    </w:p>
    <w:p w:rsidR="00560921" w:rsidRDefault="00560921" w:rsidP="00286432">
      <w:pPr>
        <w:ind w:left="708" w:firstLine="6380"/>
        <w:jc w:val="right"/>
      </w:pPr>
    </w:p>
    <w:p w:rsidR="00560921" w:rsidRDefault="00560921" w:rsidP="00286432">
      <w:pPr>
        <w:ind w:left="708" w:firstLine="6380"/>
        <w:jc w:val="right"/>
      </w:pPr>
    </w:p>
    <w:p w:rsidR="00560921" w:rsidRDefault="00560921" w:rsidP="00286432">
      <w:pPr>
        <w:ind w:left="708" w:firstLine="6380"/>
        <w:jc w:val="right"/>
      </w:pPr>
    </w:p>
    <w:p w:rsidR="00560921" w:rsidRDefault="00560921" w:rsidP="007737D1">
      <w:pPr>
        <w:rPr>
          <w:b/>
          <w:bCs/>
        </w:rPr>
      </w:pPr>
    </w:p>
    <w:sectPr w:rsidR="00560921" w:rsidSect="00AA211D">
      <w:headerReference w:type="default" r:id="rId7"/>
      <w:footerReference w:type="default" r:id="rId8"/>
      <w:pgSz w:w="11906" w:h="16838"/>
      <w:pgMar w:top="1276" w:right="746" w:bottom="1418" w:left="900" w:header="709" w:footer="41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812" w:rsidRDefault="00F56812">
      <w:r>
        <w:separator/>
      </w:r>
    </w:p>
  </w:endnote>
  <w:endnote w:type="continuationSeparator" w:id="0">
    <w:p w:rsidR="00F56812" w:rsidRDefault="00F5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Times New Roman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921" w:rsidRDefault="00560921" w:rsidP="00B8201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278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60921" w:rsidRDefault="00560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812" w:rsidRDefault="00F56812">
      <w:r>
        <w:separator/>
      </w:r>
    </w:p>
  </w:footnote>
  <w:footnote w:type="continuationSeparator" w:id="0">
    <w:p w:rsidR="00F56812" w:rsidRDefault="00F5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4E" w:rsidRDefault="005568E2">
    <w:pPr>
      <w:pStyle w:val="Nagwek"/>
    </w:pPr>
    <w:r w:rsidRPr="005568E2">
      <w:rPr>
        <w:sz w:val="22"/>
        <w:szCs w:val="22"/>
        <w:lang w:eastAsia="pl-PL"/>
      </w:rPr>
      <w:t>ZWK.SZP.271.14.2017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4108309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/>
        <w:b w:val="0"/>
        <w:bCs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DE68C81C"/>
    <w:name w:val="WW8Num6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" w15:restartNumberingAfterBreak="0">
    <w:nsid w:val="00000007"/>
    <w:multiLevelType w:val="multilevel"/>
    <w:tmpl w:val="AAC02B9A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3196BD5E"/>
    <w:name w:val="WW8Num7222"/>
    <w:lvl w:ilvl="0">
      <w:start w:val="1"/>
      <w:numFmt w:val="decimal"/>
      <w:lvlText w:val="2.%1"/>
      <w:lvlJc w:val="left"/>
      <w:pPr>
        <w:ind w:left="1440" w:hanging="360"/>
      </w:pPr>
      <w:rPr>
        <w:rFonts w:hint="default"/>
        <w:b/>
        <w:bCs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  <w:szCs w:val="20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2"/>
    <w:multiLevelType w:val="multilevel"/>
    <w:tmpl w:val="E71E04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bCs w:val="0"/>
        <w:i w:val="0"/>
        <w:iCs w:val="0"/>
        <w:u w:val="none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  <w:bCs w:val="0"/>
        <w:i w:val="0"/>
        <w:iCs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  <w:bCs w:val="0"/>
        <w:i w:val="0"/>
        <w:iCs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  <w:bCs w:val="0"/>
        <w:i w:val="0"/>
        <w:iCs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 w:val="0"/>
        <w:bCs w:val="0"/>
        <w:i w:val="0"/>
        <w:iCs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  <w:bCs w:val="0"/>
        <w:i w:val="0"/>
        <w:iCs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 w:val="0"/>
        <w:bCs w:val="0"/>
        <w:i w:val="0"/>
        <w:iCs w:val="0"/>
        <w:u w:val="none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2.%1"/>
      <w:lvlJc w:val="left"/>
      <w:pPr>
        <w:tabs>
          <w:tab w:val="num" w:pos="1428"/>
        </w:tabs>
        <w:ind w:left="1428" w:hanging="360"/>
      </w:pPr>
      <w:rPr>
        <w:b w:val="0"/>
        <w:bCs w:val="0"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3866677"/>
    <w:multiLevelType w:val="hybridMultilevel"/>
    <w:tmpl w:val="08725450"/>
    <w:name w:val="WW8Num72"/>
    <w:lvl w:ilvl="0" w:tplc="F06E362A">
      <w:start w:val="1"/>
      <w:numFmt w:val="lowerLetter"/>
      <w:lvlText w:val="%1."/>
      <w:lvlJc w:val="left"/>
      <w:pPr>
        <w:ind w:left="177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08DE61E4"/>
    <w:multiLevelType w:val="hybridMultilevel"/>
    <w:tmpl w:val="87E00CF2"/>
    <w:lvl w:ilvl="0" w:tplc="EEC46CC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BDF2220"/>
    <w:multiLevelType w:val="multilevel"/>
    <w:tmpl w:val="1ABA9074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0C6B0B77"/>
    <w:multiLevelType w:val="hybridMultilevel"/>
    <w:tmpl w:val="945C0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F3C44"/>
    <w:multiLevelType w:val="hybridMultilevel"/>
    <w:tmpl w:val="6834FA0E"/>
    <w:lvl w:ilvl="0" w:tplc="3F98F9E4">
      <w:start w:val="2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3B35F38"/>
    <w:multiLevelType w:val="hybridMultilevel"/>
    <w:tmpl w:val="E1FE7208"/>
    <w:name w:val="WW8Num723"/>
    <w:lvl w:ilvl="0" w:tplc="97144A9E">
      <w:start w:val="2"/>
      <w:numFmt w:val="decimal"/>
      <w:lvlText w:val="2.1.%1."/>
      <w:lvlJc w:val="left"/>
      <w:pPr>
        <w:ind w:left="106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9" w15:restartNumberingAfterBreak="0">
    <w:nsid w:val="17401E7A"/>
    <w:multiLevelType w:val="multilevel"/>
    <w:tmpl w:val="0EE273AC"/>
    <w:name w:val="WW8Num1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185F3553"/>
    <w:multiLevelType w:val="multilevel"/>
    <w:tmpl w:val="E50C7BBA"/>
    <w:styleLink w:val="WW8Num11"/>
    <w:lvl w:ilvl="0">
      <w:start w:val="12"/>
      <w:numFmt w:val="decimal"/>
      <w:lvlText w:val="%1.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 w15:restartNumberingAfterBreak="0">
    <w:nsid w:val="1A8D465C"/>
    <w:multiLevelType w:val="multilevel"/>
    <w:tmpl w:val="03E85D4A"/>
    <w:styleLink w:val="WW8Num13"/>
    <w:lvl w:ilvl="0">
      <w:start w:val="6"/>
      <w:numFmt w:val="decimal"/>
      <w:lvlText w:val="%1)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 w15:restartNumberingAfterBreak="0">
    <w:nsid w:val="1D7B4016"/>
    <w:multiLevelType w:val="hybridMultilevel"/>
    <w:tmpl w:val="7C36865E"/>
    <w:name w:val="WW8Num202"/>
    <w:lvl w:ilvl="0" w:tplc="92009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DAE433D"/>
    <w:multiLevelType w:val="hybridMultilevel"/>
    <w:tmpl w:val="657A8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FC20A6E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22067286"/>
    <w:multiLevelType w:val="multilevel"/>
    <w:tmpl w:val="0EE273A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23D00956"/>
    <w:multiLevelType w:val="hybridMultilevel"/>
    <w:tmpl w:val="229AEC7C"/>
    <w:lvl w:ilvl="0" w:tplc="F08A7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2F4CC5"/>
    <w:multiLevelType w:val="hybridMultilevel"/>
    <w:tmpl w:val="1AFCB8AE"/>
    <w:lvl w:ilvl="0" w:tplc="43AEB85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2C3F3C"/>
    <w:multiLevelType w:val="hybridMultilevel"/>
    <w:tmpl w:val="9C0AC960"/>
    <w:lvl w:ilvl="0" w:tplc="BEDC6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8DC11CE"/>
    <w:multiLevelType w:val="multilevel"/>
    <w:tmpl w:val="5A340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0" w15:restartNumberingAfterBreak="0">
    <w:nsid w:val="394D0547"/>
    <w:multiLevelType w:val="hybridMultilevel"/>
    <w:tmpl w:val="2A9E6C24"/>
    <w:name w:val="WW8Num622"/>
    <w:lvl w:ilvl="0" w:tplc="8A6A8378">
      <w:start w:val="1"/>
      <w:numFmt w:val="decimal"/>
      <w:lvlText w:val="2.1.%1."/>
      <w:lvlJc w:val="left"/>
      <w:pPr>
        <w:ind w:left="142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3A7C6831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A9E0917"/>
    <w:multiLevelType w:val="multilevel"/>
    <w:tmpl w:val="BF8A9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FDD484C"/>
    <w:multiLevelType w:val="hybridMultilevel"/>
    <w:tmpl w:val="1AEC4732"/>
    <w:name w:val="WW8Num7232"/>
    <w:lvl w:ilvl="0" w:tplc="B0C85B22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8425FE"/>
    <w:multiLevelType w:val="hybridMultilevel"/>
    <w:tmpl w:val="84EAA5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71F2EFB"/>
    <w:multiLevelType w:val="hybridMultilevel"/>
    <w:tmpl w:val="2C2AB99A"/>
    <w:lvl w:ilvl="0" w:tplc="530668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FFE0C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E2E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3023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5C1B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90F1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824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7460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7A4B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F57486"/>
    <w:multiLevelType w:val="hybridMultilevel"/>
    <w:tmpl w:val="1E22670C"/>
    <w:name w:val="WW8Num7222"/>
    <w:lvl w:ilvl="0" w:tplc="01206B22">
      <w:start w:val="1"/>
      <w:numFmt w:val="decimal"/>
      <w:lvlText w:val="3.%1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A71E45"/>
    <w:multiLevelType w:val="hybridMultilevel"/>
    <w:tmpl w:val="8160B80A"/>
    <w:name w:val="WW8Num62"/>
    <w:lvl w:ilvl="0" w:tplc="0E8A1E80">
      <w:start w:val="1"/>
      <w:numFmt w:val="decimal"/>
      <w:lvlText w:val="2.1.%1."/>
      <w:lvlJc w:val="left"/>
      <w:pPr>
        <w:ind w:left="261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504" w:hanging="360"/>
      </w:pPr>
    </w:lvl>
    <w:lvl w:ilvl="2" w:tplc="0415001B">
      <w:start w:val="1"/>
      <w:numFmt w:val="lowerRoman"/>
      <w:lvlText w:val="%3."/>
      <w:lvlJc w:val="right"/>
      <w:pPr>
        <w:ind w:left="1224" w:hanging="180"/>
      </w:pPr>
    </w:lvl>
    <w:lvl w:ilvl="3" w:tplc="0415000F">
      <w:start w:val="1"/>
      <w:numFmt w:val="decimal"/>
      <w:lvlText w:val="%4."/>
      <w:lvlJc w:val="left"/>
      <w:pPr>
        <w:ind w:left="1944" w:hanging="360"/>
      </w:pPr>
    </w:lvl>
    <w:lvl w:ilvl="4" w:tplc="04150019">
      <w:start w:val="1"/>
      <w:numFmt w:val="lowerLetter"/>
      <w:lvlText w:val="%5."/>
      <w:lvlJc w:val="left"/>
      <w:pPr>
        <w:ind w:left="2664" w:hanging="360"/>
      </w:pPr>
    </w:lvl>
    <w:lvl w:ilvl="5" w:tplc="0415001B">
      <w:start w:val="1"/>
      <w:numFmt w:val="lowerRoman"/>
      <w:lvlText w:val="%6."/>
      <w:lvlJc w:val="right"/>
      <w:pPr>
        <w:ind w:left="3384" w:hanging="180"/>
      </w:pPr>
    </w:lvl>
    <w:lvl w:ilvl="6" w:tplc="0415000F">
      <w:start w:val="1"/>
      <w:numFmt w:val="decimal"/>
      <w:lvlText w:val="%7."/>
      <w:lvlJc w:val="left"/>
      <w:pPr>
        <w:ind w:left="4104" w:hanging="360"/>
      </w:pPr>
    </w:lvl>
    <w:lvl w:ilvl="7" w:tplc="04150019">
      <w:start w:val="1"/>
      <w:numFmt w:val="lowerLetter"/>
      <w:lvlText w:val="%8."/>
      <w:lvlJc w:val="left"/>
      <w:pPr>
        <w:ind w:left="4824" w:hanging="360"/>
      </w:pPr>
    </w:lvl>
    <w:lvl w:ilvl="8" w:tplc="0415001B">
      <w:start w:val="1"/>
      <w:numFmt w:val="lowerRoman"/>
      <w:lvlText w:val="%9."/>
      <w:lvlJc w:val="right"/>
      <w:pPr>
        <w:ind w:left="5544" w:hanging="180"/>
      </w:pPr>
    </w:lvl>
  </w:abstractNum>
  <w:abstractNum w:abstractNumId="48" w15:restartNumberingAfterBreak="0">
    <w:nsid w:val="51155615"/>
    <w:multiLevelType w:val="singleLevel"/>
    <w:tmpl w:val="B6EAA25A"/>
    <w:styleLink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4"/>
        <w:szCs w:val="24"/>
      </w:rPr>
    </w:lvl>
  </w:abstractNum>
  <w:abstractNum w:abstractNumId="49" w15:restartNumberingAfterBreak="0">
    <w:nsid w:val="52F1350A"/>
    <w:multiLevelType w:val="multilevel"/>
    <w:tmpl w:val="41083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3733253"/>
    <w:multiLevelType w:val="multilevel"/>
    <w:tmpl w:val="5A340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1" w15:restartNumberingAfterBreak="0">
    <w:nsid w:val="54B1579D"/>
    <w:multiLevelType w:val="hybridMultilevel"/>
    <w:tmpl w:val="F754E114"/>
    <w:lvl w:ilvl="0" w:tplc="F790163E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0D3CF6"/>
    <w:multiLevelType w:val="hybridMultilevel"/>
    <w:tmpl w:val="7ED89E92"/>
    <w:lvl w:ilvl="0" w:tplc="2CE6F9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5A357E63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CAB6539"/>
    <w:multiLevelType w:val="hybridMultilevel"/>
    <w:tmpl w:val="712AC9A4"/>
    <w:lvl w:ilvl="0" w:tplc="F3689C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C63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FCB9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7885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AAE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8AEE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266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04F7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1ECC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5757CEF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66BB7228"/>
    <w:multiLevelType w:val="multilevel"/>
    <w:tmpl w:val="6ED8C918"/>
    <w:styleLink w:val="WW8Num7"/>
    <w:lvl w:ilvl="0">
      <w:start w:val="1"/>
      <w:numFmt w:val="decimal"/>
      <w:lvlText w:val="%1.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right"/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rPr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8" w15:restartNumberingAfterBreak="0">
    <w:nsid w:val="69A476F3"/>
    <w:multiLevelType w:val="hybridMultilevel"/>
    <w:tmpl w:val="51663A7E"/>
    <w:lvl w:ilvl="0" w:tplc="C2ACE1F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4372CF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9440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C86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E4D7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C2BB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6EC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DA74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224F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2F701E"/>
    <w:multiLevelType w:val="hybridMultilevel"/>
    <w:tmpl w:val="D6EA557A"/>
    <w:lvl w:ilvl="0" w:tplc="64E2BD0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1243C3F"/>
    <w:multiLevelType w:val="hybridMultilevel"/>
    <w:tmpl w:val="440E5672"/>
    <w:name w:val="WW8Num722"/>
    <w:lvl w:ilvl="0" w:tplc="04150001">
      <w:start w:val="1"/>
      <w:numFmt w:val="decimal"/>
      <w:lvlText w:val="2.%1."/>
      <w:lvlJc w:val="left"/>
      <w:pPr>
        <w:ind w:left="720" w:hanging="360"/>
      </w:pPr>
      <w:rPr>
        <w:rFonts w:hint="default"/>
        <w:b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740ACF"/>
    <w:multiLevelType w:val="hybridMultilevel"/>
    <w:tmpl w:val="EAAEB226"/>
    <w:lvl w:ilvl="0" w:tplc="A3AA3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4A9432D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53B2800"/>
    <w:multiLevelType w:val="hybridMultilevel"/>
    <w:tmpl w:val="5232B440"/>
    <w:lvl w:ilvl="0" w:tplc="ED9E8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CB8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8810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00BC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E13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AC97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78D8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A6E2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ADC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C5223D8"/>
    <w:multiLevelType w:val="hybridMultilevel"/>
    <w:tmpl w:val="6CFEBB3A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FE714EC"/>
    <w:multiLevelType w:val="hybridMultilevel"/>
    <w:tmpl w:val="8572E708"/>
    <w:name w:val="WW8Num7233"/>
    <w:lvl w:ilvl="0" w:tplc="04150011">
      <w:start w:val="2"/>
      <w:numFmt w:val="decimal"/>
      <w:lvlText w:val="2.%1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7"/>
  </w:num>
  <w:num w:numId="5">
    <w:abstractNumId w:val="59"/>
  </w:num>
  <w:num w:numId="6">
    <w:abstractNumId w:val="29"/>
  </w:num>
  <w:num w:numId="7">
    <w:abstractNumId w:val="1"/>
  </w:num>
  <w:num w:numId="8">
    <w:abstractNumId w:val="50"/>
  </w:num>
  <w:num w:numId="9">
    <w:abstractNumId w:val="35"/>
  </w:num>
  <w:num w:numId="10">
    <w:abstractNumId w:val="56"/>
  </w:num>
  <w:num w:numId="11">
    <w:abstractNumId w:val="37"/>
  </w:num>
  <w:num w:numId="12">
    <w:abstractNumId w:val="52"/>
  </w:num>
  <w:num w:numId="13">
    <w:abstractNumId w:val="39"/>
  </w:num>
  <w:num w:numId="14">
    <w:abstractNumId w:val="51"/>
  </w:num>
  <w:num w:numId="15">
    <w:abstractNumId w:val="33"/>
  </w:num>
  <w:num w:numId="16">
    <w:abstractNumId w:val="38"/>
  </w:num>
  <w:num w:numId="17">
    <w:abstractNumId w:val="36"/>
  </w:num>
  <w:num w:numId="18">
    <w:abstractNumId w:val="27"/>
  </w:num>
  <w:num w:numId="19">
    <w:abstractNumId w:val="55"/>
  </w:num>
  <w:num w:numId="20">
    <w:abstractNumId w:val="23"/>
  </w:num>
  <w:num w:numId="21">
    <w:abstractNumId w:val="53"/>
  </w:num>
  <w:num w:numId="22">
    <w:abstractNumId w:val="41"/>
  </w:num>
  <w:num w:numId="23">
    <w:abstractNumId w:val="54"/>
  </w:num>
  <w:num w:numId="24">
    <w:abstractNumId w:val="25"/>
  </w:num>
  <w:num w:numId="25">
    <w:abstractNumId w:val="34"/>
  </w:num>
  <w:num w:numId="26">
    <w:abstractNumId w:val="49"/>
  </w:num>
  <w:num w:numId="27">
    <w:abstractNumId w:val="62"/>
  </w:num>
  <w:num w:numId="28">
    <w:abstractNumId w:val="45"/>
  </w:num>
  <w:num w:numId="29">
    <w:abstractNumId w:val="63"/>
  </w:num>
  <w:num w:numId="30">
    <w:abstractNumId w:val="57"/>
  </w:num>
  <w:num w:numId="31">
    <w:abstractNumId w:val="58"/>
  </w:num>
  <w:num w:numId="32">
    <w:abstractNumId w:val="44"/>
  </w:num>
  <w:num w:numId="33">
    <w:abstractNumId w:val="31"/>
  </w:num>
  <w:num w:numId="34">
    <w:abstractNumId w:val="30"/>
  </w:num>
  <w:num w:numId="35">
    <w:abstractNumId w:val="61"/>
  </w:num>
  <w:num w:numId="36">
    <w:abstractNumId w:val="48"/>
  </w:num>
  <w:num w:numId="37">
    <w:abstractNumId w:val="24"/>
  </w:num>
  <w:num w:numId="38">
    <w:abstractNumId w:val="32"/>
  </w:num>
  <w:num w:numId="39">
    <w:abstractNumId w:val="26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4"/>
  </w:num>
  <w:num w:numId="42">
    <w:abstractNumId w:val="60"/>
  </w:num>
  <w:num w:numId="43">
    <w:abstractNumId w:val="65"/>
  </w:num>
  <w:num w:numId="44">
    <w:abstractNumId w:val="22"/>
  </w:num>
  <w:num w:numId="45">
    <w:abstractNumId w:val="4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3D"/>
    <w:rsid w:val="00004378"/>
    <w:rsid w:val="00005F07"/>
    <w:rsid w:val="0001595B"/>
    <w:rsid w:val="00015E4D"/>
    <w:rsid w:val="00016F6D"/>
    <w:rsid w:val="000249C1"/>
    <w:rsid w:val="00025AEB"/>
    <w:rsid w:val="0003200F"/>
    <w:rsid w:val="0003730F"/>
    <w:rsid w:val="000375C2"/>
    <w:rsid w:val="00045D27"/>
    <w:rsid w:val="00055B75"/>
    <w:rsid w:val="00056CCF"/>
    <w:rsid w:val="00061F42"/>
    <w:rsid w:val="000663B2"/>
    <w:rsid w:val="000678E5"/>
    <w:rsid w:val="0007552C"/>
    <w:rsid w:val="00081850"/>
    <w:rsid w:val="00081C1B"/>
    <w:rsid w:val="00083CF9"/>
    <w:rsid w:val="00083F91"/>
    <w:rsid w:val="000868ED"/>
    <w:rsid w:val="0009153D"/>
    <w:rsid w:val="00092493"/>
    <w:rsid w:val="0009656F"/>
    <w:rsid w:val="00097FFC"/>
    <w:rsid w:val="000A2DF9"/>
    <w:rsid w:val="000B1CE4"/>
    <w:rsid w:val="000B2390"/>
    <w:rsid w:val="000B3795"/>
    <w:rsid w:val="000B6E17"/>
    <w:rsid w:val="000B7367"/>
    <w:rsid w:val="000B736C"/>
    <w:rsid w:val="000B7C7E"/>
    <w:rsid w:val="000C0DBD"/>
    <w:rsid w:val="000C59C4"/>
    <w:rsid w:val="000C67DA"/>
    <w:rsid w:val="000C6E14"/>
    <w:rsid w:val="000D1744"/>
    <w:rsid w:val="000E41B5"/>
    <w:rsid w:val="000E4252"/>
    <w:rsid w:val="000F2424"/>
    <w:rsid w:val="000F6A32"/>
    <w:rsid w:val="001056F9"/>
    <w:rsid w:val="00107142"/>
    <w:rsid w:val="00112B5C"/>
    <w:rsid w:val="00114B88"/>
    <w:rsid w:val="00120C9B"/>
    <w:rsid w:val="00123F9D"/>
    <w:rsid w:val="0012405F"/>
    <w:rsid w:val="00126C4B"/>
    <w:rsid w:val="00127231"/>
    <w:rsid w:val="00131444"/>
    <w:rsid w:val="00155B43"/>
    <w:rsid w:val="001624A2"/>
    <w:rsid w:val="00162FB5"/>
    <w:rsid w:val="0016551E"/>
    <w:rsid w:val="001744D1"/>
    <w:rsid w:val="00175D97"/>
    <w:rsid w:val="00180390"/>
    <w:rsid w:val="00185B6E"/>
    <w:rsid w:val="00190139"/>
    <w:rsid w:val="0019659F"/>
    <w:rsid w:val="001A4491"/>
    <w:rsid w:val="001A4852"/>
    <w:rsid w:val="001A498C"/>
    <w:rsid w:val="001C14DA"/>
    <w:rsid w:val="001C2913"/>
    <w:rsid w:val="001C3DB1"/>
    <w:rsid w:val="001C60FA"/>
    <w:rsid w:val="001C6CD1"/>
    <w:rsid w:val="001C6D88"/>
    <w:rsid w:val="001C715E"/>
    <w:rsid w:val="001D0DDA"/>
    <w:rsid w:val="001D3173"/>
    <w:rsid w:val="001D5DBB"/>
    <w:rsid w:val="001D65DA"/>
    <w:rsid w:val="001D705C"/>
    <w:rsid w:val="001D7131"/>
    <w:rsid w:val="001E5A93"/>
    <w:rsid w:val="001F0CF0"/>
    <w:rsid w:val="001F4B69"/>
    <w:rsid w:val="001F57D5"/>
    <w:rsid w:val="001F7711"/>
    <w:rsid w:val="00200909"/>
    <w:rsid w:val="0020275B"/>
    <w:rsid w:val="00207C63"/>
    <w:rsid w:val="0021162D"/>
    <w:rsid w:val="00212904"/>
    <w:rsid w:val="00213683"/>
    <w:rsid w:val="002158C3"/>
    <w:rsid w:val="002178AA"/>
    <w:rsid w:val="00217962"/>
    <w:rsid w:val="0022713B"/>
    <w:rsid w:val="00233A19"/>
    <w:rsid w:val="00233B3D"/>
    <w:rsid w:val="0023529E"/>
    <w:rsid w:val="00235DE0"/>
    <w:rsid w:val="00236BA4"/>
    <w:rsid w:val="00245819"/>
    <w:rsid w:val="002478C8"/>
    <w:rsid w:val="002578FE"/>
    <w:rsid w:val="00262666"/>
    <w:rsid w:val="00264C8E"/>
    <w:rsid w:val="00267BF1"/>
    <w:rsid w:val="00270E7A"/>
    <w:rsid w:val="002720DF"/>
    <w:rsid w:val="00280D93"/>
    <w:rsid w:val="002850FC"/>
    <w:rsid w:val="00286432"/>
    <w:rsid w:val="002911D8"/>
    <w:rsid w:val="00291E5B"/>
    <w:rsid w:val="00296207"/>
    <w:rsid w:val="002A0717"/>
    <w:rsid w:val="002A0BAD"/>
    <w:rsid w:val="002A70E7"/>
    <w:rsid w:val="002B1ADA"/>
    <w:rsid w:val="002B2032"/>
    <w:rsid w:val="002B41F2"/>
    <w:rsid w:val="002B4C67"/>
    <w:rsid w:val="002B5C89"/>
    <w:rsid w:val="002C62AC"/>
    <w:rsid w:val="002D1574"/>
    <w:rsid w:val="002D1D48"/>
    <w:rsid w:val="002D222C"/>
    <w:rsid w:val="002D6A0F"/>
    <w:rsid w:val="002E0FAD"/>
    <w:rsid w:val="002E7F7D"/>
    <w:rsid w:val="002F0035"/>
    <w:rsid w:val="002F4CD5"/>
    <w:rsid w:val="0030285D"/>
    <w:rsid w:val="003103A4"/>
    <w:rsid w:val="00312BD1"/>
    <w:rsid w:val="0031323F"/>
    <w:rsid w:val="00316076"/>
    <w:rsid w:val="00316A97"/>
    <w:rsid w:val="00321E3F"/>
    <w:rsid w:val="00322677"/>
    <w:rsid w:val="00323AE1"/>
    <w:rsid w:val="00340F63"/>
    <w:rsid w:val="00344D3F"/>
    <w:rsid w:val="003460A7"/>
    <w:rsid w:val="003460FB"/>
    <w:rsid w:val="00346CEA"/>
    <w:rsid w:val="00351A8A"/>
    <w:rsid w:val="00353179"/>
    <w:rsid w:val="00353E72"/>
    <w:rsid w:val="00356BEB"/>
    <w:rsid w:val="0035767A"/>
    <w:rsid w:val="00361269"/>
    <w:rsid w:val="00361582"/>
    <w:rsid w:val="00361DE1"/>
    <w:rsid w:val="003644CE"/>
    <w:rsid w:val="00364C9E"/>
    <w:rsid w:val="00364D99"/>
    <w:rsid w:val="0036504F"/>
    <w:rsid w:val="0036639F"/>
    <w:rsid w:val="00366ACF"/>
    <w:rsid w:val="0037664E"/>
    <w:rsid w:val="00377185"/>
    <w:rsid w:val="003927DB"/>
    <w:rsid w:val="00397C1C"/>
    <w:rsid w:val="003A4475"/>
    <w:rsid w:val="003A5BAE"/>
    <w:rsid w:val="003B336B"/>
    <w:rsid w:val="003B3548"/>
    <w:rsid w:val="003B4EAA"/>
    <w:rsid w:val="003C2D92"/>
    <w:rsid w:val="003C6EFE"/>
    <w:rsid w:val="003D35B0"/>
    <w:rsid w:val="003D46FC"/>
    <w:rsid w:val="003D5642"/>
    <w:rsid w:val="003E219F"/>
    <w:rsid w:val="003E2873"/>
    <w:rsid w:val="003E2B92"/>
    <w:rsid w:val="003E2FAF"/>
    <w:rsid w:val="003E4E64"/>
    <w:rsid w:val="003F2D20"/>
    <w:rsid w:val="003F7A28"/>
    <w:rsid w:val="004002DD"/>
    <w:rsid w:val="0040344E"/>
    <w:rsid w:val="00403863"/>
    <w:rsid w:val="004108F7"/>
    <w:rsid w:val="0041529C"/>
    <w:rsid w:val="00416F36"/>
    <w:rsid w:val="00417E4B"/>
    <w:rsid w:val="00420A86"/>
    <w:rsid w:val="00425DAF"/>
    <w:rsid w:val="00430D96"/>
    <w:rsid w:val="00435AD2"/>
    <w:rsid w:val="004363D5"/>
    <w:rsid w:val="00444FCA"/>
    <w:rsid w:val="00447876"/>
    <w:rsid w:val="00452680"/>
    <w:rsid w:val="00455DA9"/>
    <w:rsid w:val="00460358"/>
    <w:rsid w:val="00460906"/>
    <w:rsid w:val="00462F59"/>
    <w:rsid w:val="004679D0"/>
    <w:rsid w:val="00472E1B"/>
    <w:rsid w:val="004743A8"/>
    <w:rsid w:val="00474428"/>
    <w:rsid w:val="00480AEF"/>
    <w:rsid w:val="00481246"/>
    <w:rsid w:val="00487161"/>
    <w:rsid w:val="00491E32"/>
    <w:rsid w:val="004945D7"/>
    <w:rsid w:val="00495589"/>
    <w:rsid w:val="00495BAE"/>
    <w:rsid w:val="00495C23"/>
    <w:rsid w:val="00496B90"/>
    <w:rsid w:val="004A2E75"/>
    <w:rsid w:val="004A2FDE"/>
    <w:rsid w:val="004B5948"/>
    <w:rsid w:val="004C5611"/>
    <w:rsid w:val="004C7CD6"/>
    <w:rsid w:val="004D7C8F"/>
    <w:rsid w:val="004E301A"/>
    <w:rsid w:val="004E6255"/>
    <w:rsid w:val="004E76DD"/>
    <w:rsid w:val="004F0DEE"/>
    <w:rsid w:val="00501E63"/>
    <w:rsid w:val="00502097"/>
    <w:rsid w:val="005029E0"/>
    <w:rsid w:val="00503D17"/>
    <w:rsid w:val="00504286"/>
    <w:rsid w:val="00507656"/>
    <w:rsid w:val="0051290C"/>
    <w:rsid w:val="005154A4"/>
    <w:rsid w:val="005213DE"/>
    <w:rsid w:val="00523C9E"/>
    <w:rsid w:val="005401BA"/>
    <w:rsid w:val="00544EAF"/>
    <w:rsid w:val="0055011F"/>
    <w:rsid w:val="005546A3"/>
    <w:rsid w:val="005568E2"/>
    <w:rsid w:val="005579B9"/>
    <w:rsid w:val="00560921"/>
    <w:rsid w:val="00563B65"/>
    <w:rsid w:val="005674D8"/>
    <w:rsid w:val="00570109"/>
    <w:rsid w:val="00570794"/>
    <w:rsid w:val="00570D4E"/>
    <w:rsid w:val="005711D0"/>
    <w:rsid w:val="005744E6"/>
    <w:rsid w:val="005862BD"/>
    <w:rsid w:val="005865DD"/>
    <w:rsid w:val="005868C2"/>
    <w:rsid w:val="00587C2F"/>
    <w:rsid w:val="005905C3"/>
    <w:rsid w:val="005A0C04"/>
    <w:rsid w:val="005A2E02"/>
    <w:rsid w:val="005B327F"/>
    <w:rsid w:val="005C049B"/>
    <w:rsid w:val="005C30D0"/>
    <w:rsid w:val="005C4BCD"/>
    <w:rsid w:val="005C746F"/>
    <w:rsid w:val="005D03AB"/>
    <w:rsid w:val="005D56CF"/>
    <w:rsid w:val="005D6742"/>
    <w:rsid w:val="005E30B8"/>
    <w:rsid w:val="005E310D"/>
    <w:rsid w:val="005E51C5"/>
    <w:rsid w:val="00602039"/>
    <w:rsid w:val="00606DD0"/>
    <w:rsid w:val="00610A1F"/>
    <w:rsid w:val="00613BBE"/>
    <w:rsid w:val="006162C6"/>
    <w:rsid w:val="0062538C"/>
    <w:rsid w:val="00632A01"/>
    <w:rsid w:val="00634DA4"/>
    <w:rsid w:val="006406CB"/>
    <w:rsid w:val="006447EE"/>
    <w:rsid w:val="00651C74"/>
    <w:rsid w:val="006526E5"/>
    <w:rsid w:val="00652FCA"/>
    <w:rsid w:val="00654439"/>
    <w:rsid w:val="00660DBB"/>
    <w:rsid w:val="00663527"/>
    <w:rsid w:val="00665958"/>
    <w:rsid w:val="00675038"/>
    <w:rsid w:val="00680FCC"/>
    <w:rsid w:val="00681C78"/>
    <w:rsid w:val="00684106"/>
    <w:rsid w:val="00687114"/>
    <w:rsid w:val="00687CD1"/>
    <w:rsid w:val="0069181A"/>
    <w:rsid w:val="00692FD1"/>
    <w:rsid w:val="00693119"/>
    <w:rsid w:val="00694730"/>
    <w:rsid w:val="00695A68"/>
    <w:rsid w:val="006974A2"/>
    <w:rsid w:val="006A5C4D"/>
    <w:rsid w:val="006A607D"/>
    <w:rsid w:val="006A62C4"/>
    <w:rsid w:val="006C2242"/>
    <w:rsid w:val="006D3616"/>
    <w:rsid w:val="006D3DCE"/>
    <w:rsid w:val="006D4010"/>
    <w:rsid w:val="006D77DF"/>
    <w:rsid w:val="006E5731"/>
    <w:rsid w:val="006F3C23"/>
    <w:rsid w:val="006F6590"/>
    <w:rsid w:val="007001B1"/>
    <w:rsid w:val="00701836"/>
    <w:rsid w:val="00702F02"/>
    <w:rsid w:val="00705EA5"/>
    <w:rsid w:val="00711995"/>
    <w:rsid w:val="007126F2"/>
    <w:rsid w:val="007141C3"/>
    <w:rsid w:val="00716D0B"/>
    <w:rsid w:val="00717BD0"/>
    <w:rsid w:val="00721399"/>
    <w:rsid w:val="0072235E"/>
    <w:rsid w:val="0072293D"/>
    <w:rsid w:val="007233B5"/>
    <w:rsid w:val="00723974"/>
    <w:rsid w:val="007319E6"/>
    <w:rsid w:val="00734BF5"/>
    <w:rsid w:val="0073565B"/>
    <w:rsid w:val="00745842"/>
    <w:rsid w:val="007502E9"/>
    <w:rsid w:val="007510FC"/>
    <w:rsid w:val="0075545D"/>
    <w:rsid w:val="0075647E"/>
    <w:rsid w:val="00756CA3"/>
    <w:rsid w:val="00761760"/>
    <w:rsid w:val="00763F9A"/>
    <w:rsid w:val="00764028"/>
    <w:rsid w:val="0076467A"/>
    <w:rsid w:val="00764F98"/>
    <w:rsid w:val="00770A2A"/>
    <w:rsid w:val="007737D1"/>
    <w:rsid w:val="00774BB6"/>
    <w:rsid w:val="00780094"/>
    <w:rsid w:val="0078065F"/>
    <w:rsid w:val="007816A9"/>
    <w:rsid w:val="007817DC"/>
    <w:rsid w:val="0078245D"/>
    <w:rsid w:val="00783CB4"/>
    <w:rsid w:val="00793788"/>
    <w:rsid w:val="00797464"/>
    <w:rsid w:val="007A46EA"/>
    <w:rsid w:val="007A5E40"/>
    <w:rsid w:val="007B2E8F"/>
    <w:rsid w:val="007B542C"/>
    <w:rsid w:val="007B7B59"/>
    <w:rsid w:val="007C07D9"/>
    <w:rsid w:val="007C173E"/>
    <w:rsid w:val="007C63A5"/>
    <w:rsid w:val="007E1BEB"/>
    <w:rsid w:val="007E5D45"/>
    <w:rsid w:val="007F0372"/>
    <w:rsid w:val="007F0534"/>
    <w:rsid w:val="007F55C1"/>
    <w:rsid w:val="007F5774"/>
    <w:rsid w:val="00803092"/>
    <w:rsid w:val="008078F5"/>
    <w:rsid w:val="00811262"/>
    <w:rsid w:val="00817451"/>
    <w:rsid w:val="00820B6E"/>
    <w:rsid w:val="008211AD"/>
    <w:rsid w:val="0082426E"/>
    <w:rsid w:val="00825CDA"/>
    <w:rsid w:val="0083286E"/>
    <w:rsid w:val="0083420E"/>
    <w:rsid w:val="008371BD"/>
    <w:rsid w:val="00842140"/>
    <w:rsid w:val="00842342"/>
    <w:rsid w:val="008459E7"/>
    <w:rsid w:val="0084627C"/>
    <w:rsid w:val="008475F3"/>
    <w:rsid w:val="00847801"/>
    <w:rsid w:val="00855473"/>
    <w:rsid w:val="00855EF2"/>
    <w:rsid w:val="0086523D"/>
    <w:rsid w:val="00865703"/>
    <w:rsid w:val="00870EB9"/>
    <w:rsid w:val="008713BB"/>
    <w:rsid w:val="008723B7"/>
    <w:rsid w:val="00873559"/>
    <w:rsid w:val="00874097"/>
    <w:rsid w:val="00876787"/>
    <w:rsid w:val="008824BE"/>
    <w:rsid w:val="008920BB"/>
    <w:rsid w:val="008926BB"/>
    <w:rsid w:val="00896135"/>
    <w:rsid w:val="008A6C34"/>
    <w:rsid w:val="008B3302"/>
    <w:rsid w:val="008B7404"/>
    <w:rsid w:val="008C162A"/>
    <w:rsid w:val="008C6B72"/>
    <w:rsid w:val="008C6C1E"/>
    <w:rsid w:val="008C7CC9"/>
    <w:rsid w:val="008D19FE"/>
    <w:rsid w:val="008D213A"/>
    <w:rsid w:val="008D2322"/>
    <w:rsid w:val="008D2B19"/>
    <w:rsid w:val="008E2628"/>
    <w:rsid w:val="008E3712"/>
    <w:rsid w:val="008E5071"/>
    <w:rsid w:val="008F00F0"/>
    <w:rsid w:val="008F18E2"/>
    <w:rsid w:val="008F20F9"/>
    <w:rsid w:val="008F6253"/>
    <w:rsid w:val="00904276"/>
    <w:rsid w:val="0090484A"/>
    <w:rsid w:val="009069DF"/>
    <w:rsid w:val="00907634"/>
    <w:rsid w:val="00907858"/>
    <w:rsid w:val="00907E1B"/>
    <w:rsid w:val="0091008A"/>
    <w:rsid w:val="00911146"/>
    <w:rsid w:val="00911491"/>
    <w:rsid w:val="00915792"/>
    <w:rsid w:val="00925517"/>
    <w:rsid w:val="00926B16"/>
    <w:rsid w:val="00927F84"/>
    <w:rsid w:val="009319FE"/>
    <w:rsid w:val="00935A20"/>
    <w:rsid w:val="009434A7"/>
    <w:rsid w:val="00950555"/>
    <w:rsid w:val="00952930"/>
    <w:rsid w:val="00957C54"/>
    <w:rsid w:val="009668FB"/>
    <w:rsid w:val="00971761"/>
    <w:rsid w:val="00971D3E"/>
    <w:rsid w:val="009831F7"/>
    <w:rsid w:val="00987DC2"/>
    <w:rsid w:val="009934E4"/>
    <w:rsid w:val="00996F96"/>
    <w:rsid w:val="009A0449"/>
    <w:rsid w:val="009A48A6"/>
    <w:rsid w:val="009A58D0"/>
    <w:rsid w:val="009A5E1B"/>
    <w:rsid w:val="009B0014"/>
    <w:rsid w:val="009C037C"/>
    <w:rsid w:val="009C6EE8"/>
    <w:rsid w:val="009D47C1"/>
    <w:rsid w:val="009D5743"/>
    <w:rsid w:val="009E123F"/>
    <w:rsid w:val="009E3795"/>
    <w:rsid w:val="009F1130"/>
    <w:rsid w:val="009F6732"/>
    <w:rsid w:val="00A05104"/>
    <w:rsid w:val="00A0604D"/>
    <w:rsid w:val="00A0725B"/>
    <w:rsid w:val="00A07830"/>
    <w:rsid w:val="00A117C3"/>
    <w:rsid w:val="00A12E78"/>
    <w:rsid w:val="00A16D58"/>
    <w:rsid w:val="00A3152C"/>
    <w:rsid w:val="00A31EF6"/>
    <w:rsid w:val="00A3268E"/>
    <w:rsid w:val="00A33217"/>
    <w:rsid w:val="00A3721B"/>
    <w:rsid w:val="00A44DA8"/>
    <w:rsid w:val="00A45067"/>
    <w:rsid w:val="00A46117"/>
    <w:rsid w:val="00A50DFB"/>
    <w:rsid w:val="00A56242"/>
    <w:rsid w:val="00A57E4B"/>
    <w:rsid w:val="00A6062C"/>
    <w:rsid w:val="00A63952"/>
    <w:rsid w:val="00A639C8"/>
    <w:rsid w:val="00A63FC5"/>
    <w:rsid w:val="00A66444"/>
    <w:rsid w:val="00A668C9"/>
    <w:rsid w:val="00A70717"/>
    <w:rsid w:val="00A711E6"/>
    <w:rsid w:val="00A76CCF"/>
    <w:rsid w:val="00A77613"/>
    <w:rsid w:val="00A824BB"/>
    <w:rsid w:val="00A8523B"/>
    <w:rsid w:val="00A90C5E"/>
    <w:rsid w:val="00A91204"/>
    <w:rsid w:val="00A96265"/>
    <w:rsid w:val="00A9654E"/>
    <w:rsid w:val="00AA211D"/>
    <w:rsid w:val="00AA4E54"/>
    <w:rsid w:val="00AA6125"/>
    <w:rsid w:val="00AB2C10"/>
    <w:rsid w:val="00AB3227"/>
    <w:rsid w:val="00AB6B55"/>
    <w:rsid w:val="00AB77E3"/>
    <w:rsid w:val="00AC1CEA"/>
    <w:rsid w:val="00AC3845"/>
    <w:rsid w:val="00AC691C"/>
    <w:rsid w:val="00AC6C3B"/>
    <w:rsid w:val="00AD743E"/>
    <w:rsid w:val="00AE3024"/>
    <w:rsid w:val="00AF12A8"/>
    <w:rsid w:val="00B005F0"/>
    <w:rsid w:val="00B01AB4"/>
    <w:rsid w:val="00B01FBB"/>
    <w:rsid w:val="00B022D3"/>
    <w:rsid w:val="00B0278A"/>
    <w:rsid w:val="00B02C2C"/>
    <w:rsid w:val="00B07178"/>
    <w:rsid w:val="00B23290"/>
    <w:rsid w:val="00B23FB6"/>
    <w:rsid w:val="00B240AD"/>
    <w:rsid w:val="00B26BA2"/>
    <w:rsid w:val="00B26FC6"/>
    <w:rsid w:val="00B34347"/>
    <w:rsid w:val="00B3796B"/>
    <w:rsid w:val="00B40330"/>
    <w:rsid w:val="00B41027"/>
    <w:rsid w:val="00B43E54"/>
    <w:rsid w:val="00B516CC"/>
    <w:rsid w:val="00B543A6"/>
    <w:rsid w:val="00B55CE6"/>
    <w:rsid w:val="00B62AE3"/>
    <w:rsid w:val="00B62E76"/>
    <w:rsid w:val="00B743CA"/>
    <w:rsid w:val="00B82017"/>
    <w:rsid w:val="00B83AEE"/>
    <w:rsid w:val="00B85205"/>
    <w:rsid w:val="00B86150"/>
    <w:rsid w:val="00B90C62"/>
    <w:rsid w:val="00B92220"/>
    <w:rsid w:val="00B93B29"/>
    <w:rsid w:val="00B95BC0"/>
    <w:rsid w:val="00BA0787"/>
    <w:rsid w:val="00BA1A13"/>
    <w:rsid w:val="00BA20DF"/>
    <w:rsid w:val="00BA4766"/>
    <w:rsid w:val="00BA5923"/>
    <w:rsid w:val="00BA69C4"/>
    <w:rsid w:val="00BB1DFD"/>
    <w:rsid w:val="00BB4FED"/>
    <w:rsid w:val="00BB6139"/>
    <w:rsid w:val="00BB7BF1"/>
    <w:rsid w:val="00BC01CB"/>
    <w:rsid w:val="00BC1DE4"/>
    <w:rsid w:val="00BC2D30"/>
    <w:rsid w:val="00BD626F"/>
    <w:rsid w:val="00BE65BB"/>
    <w:rsid w:val="00BF344A"/>
    <w:rsid w:val="00C051E1"/>
    <w:rsid w:val="00C06086"/>
    <w:rsid w:val="00C231C4"/>
    <w:rsid w:val="00C25D44"/>
    <w:rsid w:val="00C30B0A"/>
    <w:rsid w:val="00C33965"/>
    <w:rsid w:val="00C33AAE"/>
    <w:rsid w:val="00C33F88"/>
    <w:rsid w:val="00C34C64"/>
    <w:rsid w:val="00C3671A"/>
    <w:rsid w:val="00C457CD"/>
    <w:rsid w:val="00C51332"/>
    <w:rsid w:val="00C73207"/>
    <w:rsid w:val="00C755A8"/>
    <w:rsid w:val="00C8415C"/>
    <w:rsid w:val="00C84637"/>
    <w:rsid w:val="00C84A4C"/>
    <w:rsid w:val="00C931DD"/>
    <w:rsid w:val="00C93688"/>
    <w:rsid w:val="00C94A73"/>
    <w:rsid w:val="00CA15EC"/>
    <w:rsid w:val="00CA1A03"/>
    <w:rsid w:val="00CA235A"/>
    <w:rsid w:val="00CA5C0B"/>
    <w:rsid w:val="00CB0517"/>
    <w:rsid w:val="00CB1F31"/>
    <w:rsid w:val="00CB24AC"/>
    <w:rsid w:val="00CB7B19"/>
    <w:rsid w:val="00CC017B"/>
    <w:rsid w:val="00CC15EE"/>
    <w:rsid w:val="00CC18B7"/>
    <w:rsid w:val="00CC24B9"/>
    <w:rsid w:val="00CC2DC0"/>
    <w:rsid w:val="00CC401B"/>
    <w:rsid w:val="00CC6CA0"/>
    <w:rsid w:val="00CC7999"/>
    <w:rsid w:val="00CD216A"/>
    <w:rsid w:val="00CD79FC"/>
    <w:rsid w:val="00CE0BD5"/>
    <w:rsid w:val="00CE12F4"/>
    <w:rsid w:val="00CE4C27"/>
    <w:rsid w:val="00CE529F"/>
    <w:rsid w:val="00CE6529"/>
    <w:rsid w:val="00CE67DB"/>
    <w:rsid w:val="00CF44A6"/>
    <w:rsid w:val="00D010E0"/>
    <w:rsid w:val="00D05847"/>
    <w:rsid w:val="00D12E3E"/>
    <w:rsid w:val="00D137EE"/>
    <w:rsid w:val="00D16C01"/>
    <w:rsid w:val="00D2340C"/>
    <w:rsid w:val="00D23EE0"/>
    <w:rsid w:val="00D23F19"/>
    <w:rsid w:val="00D24F12"/>
    <w:rsid w:val="00D30B32"/>
    <w:rsid w:val="00D33A79"/>
    <w:rsid w:val="00D411BB"/>
    <w:rsid w:val="00D47A4F"/>
    <w:rsid w:val="00D602F5"/>
    <w:rsid w:val="00D63B1B"/>
    <w:rsid w:val="00D66F0E"/>
    <w:rsid w:val="00D672FF"/>
    <w:rsid w:val="00D72628"/>
    <w:rsid w:val="00D77AA4"/>
    <w:rsid w:val="00D8184B"/>
    <w:rsid w:val="00D84D13"/>
    <w:rsid w:val="00D856EF"/>
    <w:rsid w:val="00D864B8"/>
    <w:rsid w:val="00D877AA"/>
    <w:rsid w:val="00D96545"/>
    <w:rsid w:val="00DB04D2"/>
    <w:rsid w:val="00DB1631"/>
    <w:rsid w:val="00DB3EE4"/>
    <w:rsid w:val="00DB5318"/>
    <w:rsid w:val="00DB6158"/>
    <w:rsid w:val="00DC624E"/>
    <w:rsid w:val="00DD0C45"/>
    <w:rsid w:val="00DD21F3"/>
    <w:rsid w:val="00DD7783"/>
    <w:rsid w:val="00DE7949"/>
    <w:rsid w:val="00DF296B"/>
    <w:rsid w:val="00DF405C"/>
    <w:rsid w:val="00DF541D"/>
    <w:rsid w:val="00E006EE"/>
    <w:rsid w:val="00E0091A"/>
    <w:rsid w:val="00E02E4B"/>
    <w:rsid w:val="00E05E8B"/>
    <w:rsid w:val="00E12DF2"/>
    <w:rsid w:val="00E1512B"/>
    <w:rsid w:val="00E212B5"/>
    <w:rsid w:val="00E258DA"/>
    <w:rsid w:val="00E25DAC"/>
    <w:rsid w:val="00E32E0F"/>
    <w:rsid w:val="00E406EA"/>
    <w:rsid w:val="00E4123D"/>
    <w:rsid w:val="00E441ED"/>
    <w:rsid w:val="00E462BC"/>
    <w:rsid w:val="00E47306"/>
    <w:rsid w:val="00E5071D"/>
    <w:rsid w:val="00E51677"/>
    <w:rsid w:val="00E63B80"/>
    <w:rsid w:val="00E66507"/>
    <w:rsid w:val="00E71F6D"/>
    <w:rsid w:val="00E721E2"/>
    <w:rsid w:val="00E73A27"/>
    <w:rsid w:val="00E804A4"/>
    <w:rsid w:val="00E81E1D"/>
    <w:rsid w:val="00E866D6"/>
    <w:rsid w:val="00E8794E"/>
    <w:rsid w:val="00E9222B"/>
    <w:rsid w:val="00E94D35"/>
    <w:rsid w:val="00EA0461"/>
    <w:rsid w:val="00EA2AED"/>
    <w:rsid w:val="00EA5392"/>
    <w:rsid w:val="00EA57C4"/>
    <w:rsid w:val="00EC2ACA"/>
    <w:rsid w:val="00EC31F5"/>
    <w:rsid w:val="00EC491F"/>
    <w:rsid w:val="00ED0E59"/>
    <w:rsid w:val="00EE0CBD"/>
    <w:rsid w:val="00EE2CE8"/>
    <w:rsid w:val="00EE43F7"/>
    <w:rsid w:val="00EF17EB"/>
    <w:rsid w:val="00EF242B"/>
    <w:rsid w:val="00EF2A92"/>
    <w:rsid w:val="00EF53E2"/>
    <w:rsid w:val="00EF5FE7"/>
    <w:rsid w:val="00EF6232"/>
    <w:rsid w:val="00EF6956"/>
    <w:rsid w:val="00EF71F8"/>
    <w:rsid w:val="00F13ECE"/>
    <w:rsid w:val="00F14D43"/>
    <w:rsid w:val="00F15DBF"/>
    <w:rsid w:val="00F22461"/>
    <w:rsid w:val="00F234F6"/>
    <w:rsid w:val="00F31310"/>
    <w:rsid w:val="00F3305D"/>
    <w:rsid w:val="00F365A4"/>
    <w:rsid w:val="00F42DF1"/>
    <w:rsid w:val="00F44332"/>
    <w:rsid w:val="00F4754D"/>
    <w:rsid w:val="00F54894"/>
    <w:rsid w:val="00F5658E"/>
    <w:rsid w:val="00F56812"/>
    <w:rsid w:val="00F57D96"/>
    <w:rsid w:val="00F6046E"/>
    <w:rsid w:val="00F63B48"/>
    <w:rsid w:val="00F64A5E"/>
    <w:rsid w:val="00F71042"/>
    <w:rsid w:val="00F73514"/>
    <w:rsid w:val="00F82FED"/>
    <w:rsid w:val="00F861F7"/>
    <w:rsid w:val="00F862FB"/>
    <w:rsid w:val="00F86A87"/>
    <w:rsid w:val="00FA0A27"/>
    <w:rsid w:val="00FA0B3C"/>
    <w:rsid w:val="00FA4E9F"/>
    <w:rsid w:val="00FB07B1"/>
    <w:rsid w:val="00FB0F34"/>
    <w:rsid w:val="00FB39F9"/>
    <w:rsid w:val="00FB5048"/>
    <w:rsid w:val="00FC181B"/>
    <w:rsid w:val="00FC29E3"/>
    <w:rsid w:val="00FC48BA"/>
    <w:rsid w:val="00FC6C9A"/>
    <w:rsid w:val="00FD16BB"/>
    <w:rsid w:val="00FD2B6F"/>
    <w:rsid w:val="00FE157B"/>
    <w:rsid w:val="00FE1A88"/>
    <w:rsid w:val="00FE5DF3"/>
    <w:rsid w:val="00FF38B3"/>
    <w:rsid w:val="00FF553E"/>
    <w:rsid w:val="00FF7E23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B77452"/>
  <w15:docId w15:val="{8CBCA0EE-1F34-41D8-9EA0-203E2F09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2666"/>
    <w:pPr>
      <w:keepNext/>
      <w:keepLines/>
      <w:widowControl w:val="0"/>
      <w:numPr>
        <w:numId w:val="1"/>
      </w:numPr>
      <w:tabs>
        <w:tab w:val="left" w:pos="0"/>
        <w:tab w:val="left" w:pos="567"/>
      </w:tabs>
      <w:overflowPunct w:val="0"/>
      <w:autoSpaceDE w:val="0"/>
      <w:spacing w:before="240" w:after="240"/>
      <w:ind w:left="567" w:hanging="567"/>
      <w:jc w:val="both"/>
      <w:textAlignment w:val="baseline"/>
      <w:outlineLvl w:val="0"/>
    </w:pPr>
    <w:rPr>
      <w:rFonts w:ascii="PL Times New Roman" w:hAnsi="PL Times New Roman" w:cs="PL Times New Roman"/>
      <w:b/>
      <w:bCs/>
      <w:smallCap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6266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266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2666"/>
    <w:pPr>
      <w:keepNext/>
      <w:numPr>
        <w:ilvl w:val="6"/>
        <w:numId w:val="1"/>
      </w:numPr>
      <w:tabs>
        <w:tab w:val="left" w:pos="1296"/>
        <w:tab w:val="right" w:leader="dot" w:pos="9072"/>
      </w:tabs>
      <w:overflowPunct w:val="0"/>
      <w:autoSpaceDE w:val="0"/>
      <w:jc w:val="both"/>
      <w:textAlignment w:val="baseline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62666"/>
    <w:pPr>
      <w:keepNext/>
      <w:numPr>
        <w:ilvl w:val="7"/>
        <w:numId w:val="1"/>
      </w:numPr>
      <w:tabs>
        <w:tab w:val="left" w:pos="1440"/>
      </w:tabs>
      <w:jc w:val="both"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2666"/>
    <w:pPr>
      <w:numPr>
        <w:ilvl w:val="8"/>
        <w:numId w:val="1"/>
      </w:numPr>
      <w:tabs>
        <w:tab w:val="left" w:pos="1584"/>
      </w:tabs>
      <w:overflowPunct w:val="0"/>
      <w:autoSpaceDE w:val="0"/>
      <w:spacing w:before="240" w:after="60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E3F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E3F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E3F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E3F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E3F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E3F"/>
    <w:rPr>
      <w:rFonts w:asciiTheme="majorHAnsi" w:eastAsiaTheme="majorEastAsia" w:hAnsiTheme="majorHAnsi" w:cstheme="majorBidi"/>
      <w:lang w:eastAsia="ar-SA"/>
    </w:rPr>
  </w:style>
  <w:style w:type="character" w:customStyle="1" w:styleId="WW8Num2z0">
    <w:name w:val="WW8Num2z0"/>
    <w:uiPriority w:val="99"/>
    <w:rsid w:val="00262666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262666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262666"/>
    <w:rPr>
      <w:sz w:val="20"/>
      <w:szCs w:val="20"/>
    </w:rPr>
  </w:style>
  <w:style w:type="character" w:customStyle="1" w:styleId="WW8Num11z0">
    <w:name w:val="WW8Num11z0"/>
    <w:uiPriority w:val="99"/>
    <w:rsid w:val="00262666"/>
    <w:rPr>
      <w:sz w:val="20"/>
      <w:szCs w:val="20"/>
    </w:rPr>
  </w:style>
  <w:style w:type="character" w:customStyle="1" w:styleId="WW8Num19z0">
    <w:name w:val="WW8Num19z0"/>
    <w:uiPriority w:val="99"/>
    <w:rsid w:val="00262666"/>
    <w:rPr>
      <w:rFonts w:ascii="Symbol" w:hAnsi="Symbol" w:cs="Symbol"/>
    </w:rPr>
  </w:style>
  <w:style w:type="character" w:customStyle="1" w:styleId="WW8Num20z0">
    <w:name w:val="WW8Num20z0"/>
    <w:uiPriority w:val="99"/>
    <w:rsid w:val="00262666"/>
    <w:rPr>
      <w:rFonts w:ascii="Symbol" w:hAnsi="Symbol" w:cs="Symbol"/>
    </w:rPr>
  </w:style>
  <w:style w:type="character" w:customStyle="1" w:styleId="WW8Num21z0">
    <w:name w:val="WW8Num21z0"/>
    <w:uiPriority w:val="99"/>
    <w:rsid w:val="00262666"/>
  </w:style>
  <w:style w:type="character" w:customStyle="1" w:styleId="WW8Num21z2">
    <w:name w:val="WW8Num21z2"/>
    <w:uiPriority w:val="99"/>
    <w:rsid w:val="00262666"/>
    <w:rPr>
      <w:rFonts w:ascii="Symbol" w:hAnsi="Symbol" w:cs="Symbol"/>
      <w:color w:val="auto"/>
    </w:rPr>
  </w:style>
  <w:style w:type="character" w:customStyle="1" w:styleId="WW8Num23z0">
    <w:name w:val="WW8Num23z0"/>
    <w:uiPriority w:val="99"/>
    <w:rsid w:val="00262666"/>
  </w:style>
  <w:style w:type="character" w:customStyle="1" w:styleId="Absatz-Standardschriftart">
    <w:name w:val="Absatz-Standardschriftart"/>
    <w:uiPriority w:val="99"/>
    <w:rsid w:val="00262666"/>
  </w:style>
  <w:style w:type="character" w:customStyle="1" w:styleId="WW8Num1z0">
    <w:name w:val="WW8Num1z0"/>
    <w:uiPriority w:val="99"/>
    <w:rsid w:val="0026266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262666"/>
  </w:style>
  <w:style w:type="character" w:customStyle="1" w:styleId="WW8Num11z1">
    <w:name w:val="WW8Num11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14z0">
    <w:name w:val="WW8Num14z0"/>
    <w:uiPriority w:val="99"/>
    <w:rsid w:val="00262666"/>
    <w:rPr>
      <w:rFonts w:ascii="Symbol" w:hAnsi="Symbol" w:cs="Symbol"/>
    </w:rPr>
  </w:style>
  <w:style w:type="character" w:customStyle="1" w:styleId="WW8Num14z1">
    <w:name w:val="WW8Num14z1"/>
    <w:uiPriority w:val="99"/>
    <w:rsid w:val="00262666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62666"/>
    <w:rPr>
      <w:rFonts w:ascii="Wingdings" w:hAnsi="Wingdings" w:cs="Wingdings"/>
    </w:rPr>
  </w:style>
  <w:style w:type="character" w:customStyle="1" w:styleId="WW8Num16z0">
    <w:name w:val="WW8Num16z0"/>
    <w:uiPriority w:val="99"/>
    <w:rsid w:val="00262666"/>
    <w:rPr>
      <w:sz w:val="20"/>
      <w:szCs w:val="20"/>
    </w:rPr>
  </w:style>
  <w:style w:type="character" w:customStyle="1" w:styleId="WW8Num17z0">
    <w:name w:val="WW8Num17z0"/>
    <w:uiPriority w:val="99"/>
    <w:rsid w:val="00262666"/>
    <w:rPr>
      <w:sz w:val="20"/>
      <w:szCs w:val="20"/>
    </w:rPr>
  </w:style>
  <w:style w:type="character" w:customStyle="1" w:styleId="WW8Num20z1">
    <w:name w:val="WW8Num20z1"/>
    <w:uiPriority w:val="99"/>
    <w:rsid w:val="00262666"/>
  </w:style>
  <w:style w:type="character" w:customStyle="1" w:styleId="WW8Num24z0">
    <w:name w:val="WW8Num24z0"/>
    <w:uiPriority w:val="99"/>
    <w:rsid w:val="00262666"/>
    <w:rPr>
      <w:sz w:val="20"/>
      <w:szCs w:val="20"/>
    </w:rPr>
  </w:style>
  <w:style w:type="character" w:customStyle="1" w:styleId="WW8Num24z2">
    <w:name w:val="WW8Num24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28z0">
    <w:name w:val="WW8Num28z0"/>
    <w:uiPriority w:val="99"/>
    <w:rsid w:val="00262666"/>
    <w:rPr>
      <w:rFonts w:ascii="Symbol" w:hAnsi="Symbol" w:cs="Symbol"/>
    </w:rPr>
  </w:style>
  <w:style w:type="character" w:customStyle="1" w:styleId="WW8Num29z0">
    <w:name w:val="WW8Num29z0"/>
    <w:uiPriority w:val="99"/>
    <w:rsid w:val="00262666"/>
    <w:rPr>
      <w:rFonts w:ascii="Symbol" w:hAnsi="Symbol" w:cs="Symbol"/>
    </w:rPr>
  </w:style>
  <w:style w:type="character" w:customStyle="1" w:styleId="WW8Num29z1">
    <w:name w:val="WW8Num29z1"/>
    <w:uiPriority w:val="99"/>
    <w:rsid w:val="00262666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262666"/>
    <w:rPr>
      <w:rFonts w:ascii="Wingdings" w:hAnsi="Wingdings" w:cs="Wingdings"/>
    </w:rPr>
  </w:style>
  <w:style w:type="character" w:customStyle="1" w:styleId="WW8Num30z0">
    <w:name w:val="WW8Num30z0"/>
    <w:uiPriority w:val="99"/>
    <w:rsid w:val="00262666"/>
    <w:rPr>
      <w:sz w:val="20"/>
      <w:szCs w:val="20"/>
    </w:rPr>
  </w:style>
  <w:style w:type="character" w:customStyle="1" w:styleId="WW8Num31z0">
    <w:name w:val="WW8Num31z0"/>
    <w:uiPriority w:val="99"/>
    <w:rsid w:val="00262666"/>
    <w:rPr>
      <w:rFonts w:ascii="Symbol" w:hAnsi="Symbol" w:cs="Symbol"/>
      <w:color w:val="auto"/>
    </w:rPr>
  </w:style>
  <w:style w:type="character" w:customStyle="1" w:styleId="WW8Num31z1">
    <w:name w:val="WW8Num31z1"/>
    <w:uiPriority w:val="99"/>
    <w:rsid w:val="00262666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262666"/>
    <w:rPr>
      <w:rFonts w:ascii="Wingdings" w:hAnsi="Wingdings" w:cs="Wingdings"/>
    </w:rPr>
  </w:style>
  <w:style w:type="character" w:customStyle="1" w:styleId="WW8Num31z3">
    <w:name w:val="WW8Num31z3"/>
    <w:uiPriority w:val="99"/>
    <w:rsid w:val="00262666"/>
    <w:rPr>
      <w:rFonts w:ascii="Symbol" w:hAnsi="Symbol" w:cs="Symbol"/>
    </w:rPr>
  </w:style>
  <w:style w:type="character" w:customStyle="1" w:styleId="WW8Num34z0">
    <w:name w:val="WW8Num34z0"/>
    <w:uiPriority w:val="99"/>
    <w:rsid w:val="00262666"/>
    <w:rPr>
      <w:sz w:val="20"/>
      <w:szCs w:val="20"/>
    </w:rPr>
  </w:style>
  <w:style w:type="character" w:customStyle="1" w:styleId="WW8Num35z0">
    <w:name w:val="WW8Num35z0"/>
    <w:uiPriority w:val="99"/>
    <w:rsid w:val="00262666"/>
    <w:rPr>
      <w:rFonts w:ascii="Symbol" w:hAnsi="Symbol" w:cs="Symbol"/>
    </w:rPr>
  </w:style>
  <w:style w:type="character" w:customStyle="1" w:styleId="WW8Num35z1">
    <w:name w:val="WW8Num35z1"/>
    <w:uiPriority w:val="99"/>
    <w:rsid w:val="00262666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262666"/>
    <w:rPr>
      <w:rFonts w:ascii="Wingdings" w:hAnsi="Wingdings" w:cs="Wingdings"/>
    </w:rPr>
  </w:style>
  <w:style w:type="character" w:customStyle="1" w:styleId="WW8Num36z0">
    <w:name w:val="WW8Num36z0"/>
    <w:uiPriority w:val="99"/>
    <w:rsid w:val="00262666"/>
  </w:style>
  <w:style w:type="character" w:customStyle="1" w:styleId="WW8Num37z0">
    <w:name w:val="WW8Num37z0"/>
    <w:uiPriority w:val="99"/>
    <w:rsid w:val="00262666"/>
    <w:rPr>
      <w:rFonts w:ascii="Symbol" w:hAnsi="Symbol" w:cs="Symbol"/>
    </w:rPr>
  </w:style>
  <w:style w:type="character" w:customStyle="1" w:styleId="WW8Num38z0">
    <w:name w:val="WW8Num38z0"/>
    <w:uiPriority w:val="99"/>
    <w:rsid w:val="00262666"/>
  </w:style>
  <w:style w:type="character" w:customStyle="1" w:styleId="WW8Num38z2">
    <w:name w:val="WW8Num38z2"/>
    <w:uiPriority w:val="99"/>
    <w:rsid w:val="00262666"/>
    <w:rPr>
      <w:rFonts w:ascii="Symbol" w:hAnsi="Symbol" w:cs="Symbol"/>
      <w:color w:val="auto"/>
    </w:rPr>
  </w:style>
  <w:style w:type="character" w:customStyle="1" w:styleId="WW8Num41z0">
    <w:name w:val="WW8Num41z0"/>
    <w:uiPriority w:val="99"/>
    <w:rsid w:val="00262666"/>
    <w:rPr>
      <w:sz w:val="20"/>
      <w:szCs w:val="20"/>
    </w:rPr>
  </w:style>
  <w:style w:type="character" w:customStyle="1" w:styleId="WW8Num42z0">
    <w:name w:val="WW8Num42z0"/>
    <w:uiPriority w:val="99"/>
    <w:rsid w:val="00262666"/>
    <w:rPr>
      <w:sz w:val="20"/>
      <w:szCs w:val="20"/>
    </w:rPr>
  </w:style>
  <w:style w:type="character" w:customStyle="1" w:styleId="WW8Num44z0">
    <w:name w:val="WW8Num44z0"/>
    <w:uiPriority w:val="99"/>
    <w:rsid w:val="00262666"/>
  </w:style>
  <w:style w:type="character" w:customStyle="1" w:styleId="WW8Num45z0">
    <w:name w:val="WW8Num45z0"/>
    <w:uiPriority w:val="99"/>
    <w:rsid w:val="00262666"/>
    <w:rPr>
      <w:sz w:val="20"/>
      <w:szCs w:val="20"/>
    </w:rPr>
  </w:style>
  <w:style w:type="character" w:customStyle="1" w:styleId="WW8Num45z2">
    <w:name w:val="WW8Num45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6z0">
    <w:name w:val="WW8Num46z0"/>
    <w:uiPriority w:val="99"/>
    <w:rsid w:val="00262666"/>
    <w:rPr>
      <w:sz w:val="20"/>
      <w:szCs w:val="20"/>
    </w:rPr>
  </w:style>
  <w:style w:type="character" w:customStyle="1" w:styleId="WW8Num46z1">
    <w:name w:val="WW8Num46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46z2">
    <w:name w:val="WW8Num46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8z0">
    <w:name w:val="WW8Num48z0"/>
    <w:uiPriority w:val="99"/>
    <w:rsid w:val="00262666"/>
  </w:style>
  <w:style w:type="character" w:customStyle="1" w:styleId="WW8Num50z0">
    <w:name w:val="WW8Num50z0"/>
    <w:uiPriority w:val="99"/>
    <w:rsid w:val="00262666"/>
    <w:rPr>
      <w:sz w:val="20"/>
      <w:szCs w:val="20"/>
    </w:rPr>
  </w:style>
  <w:style w:type="character" w:customStyle="1" w:styleId="Domylnaczcionkaakapitu1">
    <w:name w:val="Domyślna czcionka akapitu1"/>
    <w:uiPriority w:val="99"/>
    <w:rsid w:val="00262666"/>
  </w:style>
  <w:style w:type="character" w:styleId="Hipercze">
    <w:name w:val="Hyperlink"/>
    <w:basedOn w:val="Domylnaczcionkaakapitu"/>
    <w:uiPriority w:val="99"/>
    <w:rsid w:val="00262666"/>
    <w:rPr>
      <w:color w:val="0000FF"/>
      <w:u w:val="single"/>
    </w:rPr>
  </w:style>
  <w:style w:type="character" w:customStyle="1" w:styleId="textbold">
    <w:name w:val="text bold"/>
    <w:basedOn w:val="Domylnaczcionkaakapitu1"/>
    <w:uiPriority w:val="99"/>
    <w:rsid w:val="00262666"/>
  </w:style>
  <w:style w:type="character" w:styleId="Numerstrony">
    <w:name w:val="page number"/>
    <w:basedOn w:val="Domylnaczcionkaakapitu"/>
    <w:uiPriority w:val="99"/>
    <w:rsid w:val="00262666"/>
  </w:style>
  <w:style w:type="character" w:customStyle="1" w:styleId="Znakinumeracji">
    <w:name w:val="Znaki numeracji"/>
    <w:uiPriority w:val="99"/>
    <w:rsid w:val="00262666"/>
  </w:style>
  <w:style w:type="paragraph" w:customStyle="1" w:styleId="Nagwek10">
    <w:name w:val="Nagłówek1"/>
    <w:basedOn w:val="Normalny"/>
    <w:next w:val="Tekstpodstawowy"/>
    <w:uiPriority w:val="99"/>
    <w:rsid w:val="00262666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626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F6732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262666"/>
  </w:style>
  <w:style w:type="paragraph" w:customStyle="1" w:styleId="Podpis1">
    <w:name w:val="Podpis1"/>
    <w:basedOn w:val="Normalny"/>
    <w:uiPriority w:val="99"/>
    <w:rsid w:val="0026266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62666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rsid w:val="00262666"/>
    <w:pPr>
      <w:ind w:left="90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3E3F"/>
    <w:rPr>
      <w:sz w:val="24"/>
      <w:szCs w:val="24"/>
      <w:lang w:eastAsia="ar-SA"/>
    </w:rPr>
  </w:style>
  <w:style w:type="paragraph" w:customStyle="1" w:styleId="Default">
    <w:name w:val="Default"/>
    <w:uiPriority w:val="99"/>
    <w:rsid w:val="00262666"/>
    <w:pPr>
      <w:widowControl w:val="0"/>
      <w:suppressAutoHyphens/>
      <w:autoSpaceDE w:val="0"/>
    </w:pPr>
    <w:rPr>
      <w:rFonts w:ascii="Garamond" w:hAnsi="Garamond" w:cs="Garamond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262666"/>
    <w:pPr>
      <w:ind w:left="708"/>
    </w:pPr>
  </w:style>
  <w:style w:type="paragraph" w:styleId="Tytu">
    <w:name w:val="Title"/>
    <w:basedOn w:val="Normalny"/>
    <w:next w:val="Normalny"/>
    <w:link w:val="TytuZnak"/>
    <w:uiPriority w:val="99"/>
    <w:qFormat/>
    <w:rsid w:val="00262666"/>
    <w:pPr>
      <w:widowControl w:val="0"/>
      <w:overflowPunct w:val="0"/>
      <w:autoSpaceDE w:val="0"/>
      <w:jc w:val="center"/>
      <w:textAlignment w:val="baseline"/>
    </w:pPr>
    <w:rPr>
      <w:rFonts w:ascii="Bookman Old Style" w:hAnsi="Bookman Old Style" w:cs="Bookman Old Style"/>
      <w:b/>
      <w:bCs/>
      <w:smallCaps/>
      <w:kern w:val="1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993E3F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26266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993E3F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211D"/>
    <w:rPr>
      <w:sz w:val="24"/>
      <w:szCs w:val="24"/>
      <w:lang w:eastAsia="ar-SA" w:bidi="ar-SA"/>
    </w:rPr>
  </w:style>
  <w:style w:type="paragraph" w:customStyle="1" w:styleId="BodyText21">
    <w:name w:val="Body Text 21"/>
    <w:basedOn w:val="Normalny"/>
    <w:uiPriority w:val="99"/>
    <w:rsid w:val="00262666"/>
    <w:pPr>
      <w:tabs>
        <w:tab w:val="left" w:pos="567"/>
        <w:tab w:val="right" w:leader="dot" w:pos="9072"/>
      </w:tabs>
      <w:overflowPunct w:val="0"/>
      <w:autoSpaceDE w:val="0"/>
      <w:ind w:left="993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3E54"/>
    <w:rPr>
      <w:sz w:val="24"/>
      <w:szCs w:val="24"/>
      <w:lang w:eastAsia="ar-SA" w:bidi="ar-SA"/>
    </w:rPr>
  </w:style>
  <w:style w:type="paragraph" w:customStyle="1" w:styleId="StylDolewejZlewej0cmPierwszywiersz0cmPo100pt">
    <w:name w:val="Styl Do lewej Z lewej:  0 cm Pierwszy wiersz:  0 cm Po:  100 pt"/>
    <w:basedOn w:val="Normalny"/>
    <w:uiPriority w:val="99"/>
    <w:rsid w:val="00262666"/>
    <w:pPr>
      <w:overflowPunct w:val="0"/>
      <w:autoSpaceDE w:val="0"/>
      <w:jc w:val="both"/>
      <w:textAlignment w:val="baseline"/>
    </w:pPr>
  </w:style>
  <w:style w:type="paragraph" w:customStyle="1" w:styleId="Styl20ptPogrubienieKapitalikiWyrwnanydorodkaZlewej">
    <w:name w:val="Styl 20 pt Pogrubienie Kapitaliki Wyrównany do środka Z lewej:..."/>
    <w:basedOn w:val="Normalny"/>
    <w:uiPriority w:val="99"/>
    <w:rsid w:val="00262666"/>
    <w:pPr>
      <w:tabs>
        <w:tab w:val="left" w:pos="567"/>
      </w:tabs>
      <w:overflowPunct w:val="0"/>
      <w:autoSpaceDE w:val="0"/>
      <w:spacing w:before="500" w:after="500"/>
      <w:jc w:val="center"/>
      <w:textAlignment w:val="baseline"/>
    </w:pPr>
    <w:rPr>
      <w:b/>
      <w:bCs/>
      <w:smallCaps/>
      <w:sz w:val="40"/>
      <w:szCs w:val="40"/>
    </w:rPr>
  </w:style>
  <w:style w:type="paragraph" w:styleId="HTML-wstpniesformatowany">
    <w:name w:val="HTML Preformatted"/>
    <w:basedOn w:val="Normalny"/>
    <w:link w:val="HTML-wstpniesformatowanyZnak"/>
    <w:uiPriority w:val="99"/>
    <w:rsid w:val="002626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3E3F"/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262666"/>
    <w:pPr>
      <w:spacing w:before="280" w:after="280"/>
    </w:pPr>
    <w:rPr>
      <w:rFonts w:ascii="Verdana" w:hAnsi="Verdana" w:cs="Verdana"/>
      <w:color w:val="222222"/>
      <w:sz w:val="18"/>
      <w:szCs w:val="18"/>
    </w:rPr>
  </w:style>
  <w:style w:type="paragraph" w:customStyle="1" w:styleId="Tekstpodstawowywcity31">
    <w:name w:val="Tekst podstawowy wcięty 31"/>
    <w:basedOn w:val="Normalny"/>
    <w:uiPriority w:val="99"/>
    <w:rsid w:val="00262666"/>
    <w:pPr>
      <w:spacing w:after="120"/>
      <w:ind w:left="283"/>
    </w:pPr>
    <w:rPr>
      <w:sz w:val="16"/>
      <w:szCs w:val="16"/>
    </w:rPr>
  </w:style>
  <w:style w:type="paragraph" w:customStyle="1" w:styleId="SIWZBody">
    <w:name w:val="SIWZ_Body"/>
    <w:uiPriority w:val="99"/>
    <w:rsid w:val="00262666"/>
    <w:pPr>
      <w:tabs>
        <w:tab w:val="right" w:leader="dot" w:pos="9072"/>
      </w:tabs>
      <w:suppressAutoHyphens/>
      <w:autoSpaceDE w:val="0"/>
      <w:spacing w:before="60"/>
      <w:ind w:left="284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262666"/>
    <w:pPr>
      <w:spacing w:line="360" w:lineRule="auto"/>
      <w:ind w:left="567"/>
    </w:pPr>
  </w:style>
  <w:style w:type="paragraph" w:customStyle="1" w:styleId="Zawartotabeli">
    <w:name w:val="Zawartość tabeli"/>
    <w:basedOn w:val="Normalny"/>
    <w:uiPriority w:val="99"/>
    <w:rsid w:val="00262666"/>
    <w:pPr>
      <w:suppressLineNumbers/>
    </w:pPr>
  </w:style>
  <w:style w:type="paragraph" w:customStyle="1" w:styleId="Nagwektabeli">
    <w:name w:val="Nagłówek tabeli"/>
    <w:basedOn w:val="Zawartotabeli"/>
    <w:uiPriority w:val="99"/>
    <w:rsid w:val="0026266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62666"/>
  </w:style>
  <w:style w:type="paragraph" w:styleId="Tekstdymka">
    <w:name w:val="Balloon Text"/>
    <w:basedOn w:val="Normalny"/>
    <w:link w:val="TekstdymkaZnak"/>
    <w:uiPriority w:val="99"/>
    <w:semiHidden/>
    <w:rsid w:val="00634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34DA4"/>
    <w:rPr>
      <w:rFonts w:ascii="Tahoma" w:hAnsi="Tahoma" w:cs="Tahoma"/>
      <w:sz w:val="16"/>
      <w:szCs w:val="16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4C7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7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C7CD6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7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C7CD6"/>
    <w:rPr>
      <w:b/>
      <w:bCs/>
      <w:lang w:eastAsia="ar-SA" w:bidi="ar-SA"/>
    </w:rPr>
  </w:style>
  <w:style w:type="character" w:customStyle="1" w:styleId="st">
    <w:name w:val="st"/>
    <w:uiPriority w:val="99"/>
    <w:rsid w:val="00BB6139"/>
  </w:style>
  <w:style w:type="paragraph" w:styleId="Tekstprzypisukocowego">
    <w:name w:val="endnote text"/>
    <w:basedOn w:val="Normalny"/>
    <w:link w:val="TekstprzypisukocowegoZnak"/>
    <w:uiPriority w:val="99"/>
    <w:semiHidden/>
    <w:rsid w:val="00996F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96F9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996F9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21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211D"/>
    <w:rPr>
      <w:sz w:val="16"/>
      <w:szCs w:val="16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AA211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AA211D"/>
    <w:rPr>
      <w:sz w:val="16"/>
      <w:szCs w:val="16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C30D0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30D0"/>
  </w:style>
  <w:style w:type="paragraph" w:styleId="Tekstpodstawowywcity2">
    <w:name w:val="Body Text Indent 2"/>
    <w:basedOn w:val="Normalny"/>
    <w:link w:val="Tekstpodstawowywcity2Znak"/>
    <w:uiPriority w:val="99"/>
    <w:rsid w:val="00B543A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543A6"/>
    <w:rPr>
      <w:sz w:val="24"/>
      <w:szCs w:val="24"/>
      <w:lang w:eastAsia="ar-SA" w:bidi="ar-SA"/>
    </w:rPr>
  </w:style>
  <w:style w:type="paragraph" w:customStyle="1" w:styleId="Standard">
    <w:name w:val="Standard"/>
    <w:uiPriority w:val="99"/>
    <w:rsid w:val="00B43E54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rsid w:val="005711D0"/>
    <w:rPr>
      <w:color w:val="800080"/>
      <w:u w:val="single"/>
    </w:rPr>
  </w:style>
  <w:style w:type="paragraph" w:customStyle="1" w:styleId="Textbody">
    <w:name w:val="Text body"/>
    <w:basedOn w:val="Standard"/>
    <w:uiPriority w:val="99"/>
    <w:rsid w:val="00904276"/>
    <w:pPr>
      <w:autoSpaceDN w:val="0"/>
      <w:jc w:val="both"/>
    </w:pPr>
    <w:rPr>
      <w:kern w:val="3"/>
      <w:sz w:val="28"/>
      <w:szCs w:val="28"/>
      <w:lang w:eastAsia="zh-CN"/>
    </w:rPr>
  </w:style>
  <w:style w:type="paragraph" w:customStyle="1" w:styleId="Textbodyindent">
    <w:name w:val="Text body indent"/>
    <w:basedOn w:val="Standard"/>
    <w:uiPriority w:val="99"/>
    <w:rsid w:val="00455DA9"/>
    <w:pPr>
      <w:autoSpaceDN w:val="0"/>
      <w:ind w:firstLine="708"/>
      <w:jc w:val="both"/>
    </w:pPr>
    <w:rPr>
      <w:kern w:val="3"/>
      <w:sz w:val="28"/>
      <w:szCs w:val="28"/>
      <w:lang w:eastAsia="zh-CN"/>
    </w:rPr>
  </w:style>
  <w:style w:type="paragraph" w:customStyle="1" w:styleId="SIWZ1txt">
    <w:name w:val="SIWZ 1.txt"/>
    <w:uiPriority w:val="99"/>
    <w:rsid w:val="00803092"/>
    <w:pPr>
      <w:tabs>
        <w:tab w:val="right" w:leader="dot" w:pos="9639"/>
      </w:tabs>
      <w:suppressAutoHyphens/>
      <w:autoSpaceDE w:val="0"/>
      <w:autoSpaceDN w:val="0"/>
      <w:spacing w:line="271" w:lineRule="atLeast"/>
      <w:ind w:left="567" w:hanging="283"/>
      <w:jc w:val="both"/>
      <w:textAlignment w:val="baseline"/>
    </w:pPr>
    <w:rPr>
      <w:kern w:val="3"/>
      <w:lang w:eastAsia="zh-CN"/>
    </w:rPr>
  </w:style>
  <w:style w:type="numbering" w:customStyle="1" w:styleId="WW8Num11">
    <w:name w:val="WW8Num11"/>
    <w:rsid w:val="00993E3F"/>
    <w:pPr>
      <w:numPr>
        <w:numId w:val="34"/>
      </w:numPr>
    </w:pPr>
  </w:style>
  <w:style w:type="numbering" w:customStyle="1" w:styleId="WW8Num13">
    <w:name w:val="WW8Num13"/>
    <w:rsid w:val="00993E3F"/>
    <w:pPr>
      <w:numPr>
        <w:numId w:val="33"/>
      </w:numPr>
    </w:pPr>
  </w:style>
  <w:style w:type="numbering" w:customStyle="1" w:styleId="WW8Num17">
    <w:name w:val="WW8Num17"/>
    <w:rsid w:val="00993E3F"/>
    <w:pPr>
      <w:numPr>
        <w:numId w:val="36"/>
      </w:numPr>
    </w:pPr>
  </w:style>
  <w:style w:type="numbering" w:customStyle="1" w:styleId="WW8Num7">
    <w:name w:val="WW8Num7"/>
    <w:rsid w:val="00993E3F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65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6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65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30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086510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5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65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65129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5102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65131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65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ZP2/EFS/18-24/2007</vt:lpstr>
    </vt:vector>
  </TitlesOfParts>
  <Company>OHP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ZP2/EFS/18-24/2007</dc:title>
  <dc:creator>Mariusz Chudek</dc:creator>
  <cp:lastModifiedBy>Mariusz Chudek</cp:lastModifiedBy>
  <cp:revision>25</cp:revision>
  <cp:lastPrinted>2016-08-08T06:22:00Z</cp:lastPrinted>
  <dcterms:created xsi:type="dcterms:W3CDTF">2016-10-21T06:15:00Z</dcterms:created>
  <dcterms:modified xsi:type="dcterms:W3CDTF">2017-11-29T08:33:00Z</dcterms:modified>
</cp:coreProperties>
</file>