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60921" w:rsidRPr="00464665" w:rsidRDefault="00560921" w:rsidP="00F74B89">
      <w:pPr>
        <w:shd w:val="clear" w:color="auto" w:fill="FFFFFF"/>
        <w:jc w:val="right"/>
        <w:rPr>
          <w:color w:val="000000"/>
          <w:sz w:val="22"/>
          <w:szCs w:val="22"/>
        </w:rPr>
      </w:pPr>
      <w:r w:rsidRPr="00464665">
        <w:rPr>
          <w:b/>
          <w:bCs/>
          <w:sz w:val="22"/>
          <w:szCs w:val="22"/>
        </w:rPr>
        <w:t xml:space="preserve">Załącznik nr 1 do </w:t>
      </w:r>
      <w:r w:rsidR="00291E5B" w:rsidRPr="00464665">
        <w:rPr>
          <w:b/>
          <w:bCs/>
          <w:sz w:val="22"/>
          <w:szCs w:val="22"/>
        </w:rPr>
        <w:t>WZNUS</w:t>
      </w:r>
      <w:r w:rsidRPr="00464665">
        <w:rPr>
          <w:sz w:val="22"/>
          <w:szCs w:val="22"/>
        </w:rPr>
        <w:tab/>
      </w:r>
    </w:p>
    <w:p w:rsidR="00560921" w:rsidRPr="00464665" w:rsidRDefault="00560921" w:rsidP="00B543A6">
      <w:pPr>
        <w:rPr>
          <w:sz w:val="22"/>
          <w:szCs w:val="22"/>
        </w:rPr>
      </w:pPr>
    </w:p>
    <w:p w:rsidR="00560921" w:rsidRPr="00464665" w:rsidRDefault="00560921" w:rsidP="00B543A6">
      <w:pPr>
        <w:rPr>
          <w:sz w:val="22"/>
          <w:szCs w:val="22"/>
        </w:rPr>
      </w:pPr>
      <w:r w:rsidRPr="00464665">
        <w:rPr>
          <w:sz w:val="22"/>
          <w:szCs w:val="22"/>
        </w:rPr>
        <w:t>...............................................</w:t>
      </w:r>
    </w:p>
    <w:p w:rsidR="00560921" w:rsidRPr="00464665" w:rsidRDefault="00A15AAB" w:rsidP="00B543A6">
      <w:pPr>
        <w:rPr>
          <w:sz w:val="22"/>
          <w:szCs w:val="22"/>
        </w:rPr>
      </w:pPr>
      <w:r w:rsidRPr="00464665">
        <w:rPr>
          <w:sz w:val="22"/>
          <w:szCs w:val="22"/>
        </w:rPr>
        <w:t>(</w:t>
      </w:r>
      <w:r w:rsidR="00560921" w:rsidRPr="00464665">
        <w:rPr>
          <w:sz w:val="22"/>
          <w:szCs w:val="22"/>
        </w:rPr>
        <w:t>pieczęć Wykonawcy)</w:t>
      </w:r>
    </w:p>
    <w:p w:rsidR="00560921" w:rsidRPr="00464665" w:rsidRDefault="00560921" w:rsidP="00B543A6">
      <w:pPr>
        <w:pStyle w:val="Nagwek2"/>
        <w:ind w:left="709" w:firstLine="284"/>
        <w:jc w:val="center"/>
        <w:rPr>
          <w:rFonts w:ascii="Times New Roman" w:hAnsi="Times New Roman" w:cs="Times New Roman"/>
          <w:sz w:val="22"/>
          <w:szCs w:val="22"/>
        </w:rPr>
      </w:pPr>
      <w:r w:rsidRPr="00464665">
        <w:rPr>
          <w:rFonts w:ascii="Times New Roman" w:hAnsi="Times New Roman" w:cs="Times New Roman"/>
          <w:sz w:val="22"/>
          <w:szCs w:val="22"/>
        </w:rPr>
        <w:t>FORMULARZ OFERTOWY</w:t>
      </w:r>
    </w:p>
    <w:p w:rsidR="00560921" w:rsidRPr="00464665" w:rsidRDefault="00560921" w:rsidP="00B543A6">
      <w:pPr>
        <w:rPr>
          <w:sz w:val="22"/>
          <w:szCs w:val="22"/>
        </w:rPr>
      </w:pPr>
    </w:p>
    <w:p w:rsidR="00560921" w:rsidRPr="00464665" w:rsidRDefault="00560921" w:rsidP="00B543A6">
      <w:pPr>
        <w:ind w:firstLine="708"/>
        <w:jc w:val="both"/>
        <w:rPr>
          <w:sz w:val="22"/>
          <w:szCs w:val="22"/>
        </w:rPr>
      </w:pPr>
      <w:r w:rsidRPr="00464665">
        <w:rPr>
          <w:sz w:val="22"/>
          <w:szCs w:val="22"/>
        </w:rPr>
        <w:t>Ja (My), niżej podpisany (ni) .......................................................................................................</w:t>
      </w:r>
    </w:p>
    <w:p w:rsidR="00560921" w:rsidRPr="00464665" w:rsidRDefault="00560921" w:rsidP="00B543A6">
      <w:pPr>
        <w:jc w:val="both"/>
        <w:rPr>
          <w:sz w:val="22"/>
          <w:szCs w:val="22"/>
        </w:rPr>
      </w:pPr>
      <w:r w:rsidRPr="00464665">
        <w:rPr>
          <w:sz w:val="22"/>
          <w:szCs w:val="22"/>
        </w:rPr>
        <w:t>działając w imieniu i na rzecz :</w:t>
      </w:r>
    </w:p>
    <w:p w:rsidR="00560921" w:rsidRPr="00464665" w:rsidRDefault="00560921" w:rsidP="00B543A6">
      <w:pPr>
        <w:jc w:val="both"/>
        <w:rPr>
          <w:sz w:val="12"/>
          <w:szCs w:val="12"/>
        </w:rPr>
      </w:pPr>
    </w:p>
    <w:p w:rsidR="00560921" w:rsidRPr="00464665" w:rsidRDefault="00560921" w:rsidP="00B543A6">
      <w:pPr>
        <w:jc w:val="both"/>
        <w:rPr>
          <w:sz w:val="22"/>
          <w:szCs w:val="22"/>
        </w:rPr>
      </w:pPr>
      <w:r w:rsidRPr="00464665"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560921" w:rsidRPr="00464665" w:rsidRDefault="00560921" w:rsidP="00B543A6">
      <w:pPr>
        <w:jc w:val="center"/>
        <w:rPr>
          <w:sz w:val="20"/>
          <w:szCs w:val="20"/>
        </w:rPr>
      </w:pPr>
      <w:r w:rsidRPr="00464665">
        <w:rPr>
          <w:sz w:val="20"/>
          <w:szCs w:val="20"/>
        </w:rPr>
        <w:t>(pełna nazwa Wykonawcy)</w:t>
      </w:r>
    </w:p>
    <w:p w:rsidR="00560921" w:rsidRPr="00464665" w:rsidRDefault="00560921" w:rsidP="00B543A6">
      <w:pPr>
        <w:rPr>
          <w:sz w:val="22"/>
          <w:szCs w:val="22"/>
        </w:rPr>
      </w:pPr>
    </w:p>
    <w:p w:rsidR="00560921" w:rsidRPr="00464665" w:rsidRDefault="00560921" w:rsidP="00B543A6">
      <w:pPr>
        <w:rPr>
          <w:sz w:val="22"/>
          <w:szCs w:val="22"/>
        </w:rPr>
      </w:pPr>
      <w:r w:rsidRPr="00464665"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560921" w:rsidRPr="00464665" w:rsidRDefault="00560921" w:rsidP="00B543A6">
      <w:pPr>
        <w:jc w:val="center"/>
        <w:rPr>
          <w:sz w:val="20"/>
          <w:szCs w:val="20"/>
        </w:rPr>
      </w:pPr>
      <w:r w:rsidRPr="00464665">
        <w:rPr>
          <w:sz w:val="20"/>
          <w:szCs w:val="20"/>
        </w:rPr>
        <w:t>(adres siedziby Wykonawcy)</w:t>
      </w:r>
    </w:p>
    <w:p w:rsidR="00560921" w:rsidRPr="00464665" w:rsidRDefault="00560921" w:rsidP="00B543A6">
      <w:pPr>
        <w:rPr>
          <w:sz w:val="22"/>
          <w:szCs w:val="22"/>
        </w:rPr>
      </w:pPr>
    </w:p>
    <w:p w:rsidR="00560921" w:rsidRPr="00464665" w:rsidRDefault="00560921" w:rsidP="00B543A6">
      <w:pPr>
        <w:rPr>
          <w:sz w:val="22"/>
          <w:szCs w:val="22"/>
          <w:lang w:val="de-DE"/>
        </w:rPr>
      </w:pPr>
      <w:r w:rsidRPr="00464665">
        <w:rPr>
          <w:sz w:val="22"/>
          <w:szCs w:val="22"/>
          <w:lang w:val="de-DE"/>
        </w:rPr>
        <w:t>nr telefonu ..................................................................... nr faxu ............................................................</w:t>
      </w:r>
    </w:p>
    <w:p w:rsidR="00560921" w:rsidRPr="00464665" w:rsidRDefault="00560921" w:rsidP="00B543A6">
      <w:pPr>
        <w:rPr>
          <w:sz w:val="22"/>
          <w:szCs w:val="22"/>
          <w:lang w:val="de-DE"/>
        </w:rPr>
      </w:pPr>
    </w:p>
    <w:p w:rsidR="00560921" w:rsidRPr="00464665" w:rsidRDefault="00560921" w:rsidP="00B543A6">
      <w:pPr>
        <w:rPr>
          <w:sz w:val="22"/>
          <w:szCs w:val="22"/>
          <w:lang w:val="de-DE"/>
        </w:rPr>
      </w:pPr>
      <w:r w:rsidRPr="00464665">
        <w:rPr>
          <w:sz w:val="22"/>
          <w:szCs w:val="22"/>
          <w:lang w:val="de-DE"/>
        </w:rPr>
        <w:t>e-mail  ...................................................................................................................................................</w:t>
      </w:r>
    </w:p>
    <w:p w:rsidR="00560921" w:rsidRPr="00464665" w:rsidRDefault="00560921" w:rsidP="00B543A6">
      <w:pPr>
        <w:jc w:val="both"/>
        <w:rPr>
          <w:sz w:val="22"/>
          <w:szCs w:val="22"/>
          <w:lang w:val="de-DE"/>
        </w:rPr>
      </w:pPr>
    </w:p>
    <w:tbl>
      <w:tblPr>
        <w:tblW w:w="9306" w:type="dxa"/>
        <w:tblInd w:w="108" w:type="dxa"/>
        <w:tblLook w:val="04A0" w:firstRow="1" w:lastRow="0" w:firstColumn="1" w:lastColumn="0" w:noHBand="0" w:noVBand="1"/>
      </w:tblPr>
      <w:tblGrid>
        <w:gridCol w:w="418"/>
        <w:gridCol w:w="8888"/>
      </w:tblGrid>
      <w:tr w:rsidR="00500889" w:rsidRPr="00464665" w:rsidTr="00F74B89">
        <w:trPr>
          <w:trHeight w:val="447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889" w:rsidRPr="00464665" w:rsidRDefault="00500889" w:rsidP="00500889">
            <w:pPr>
              <w:widowControl w:val="0"/>
              <w:spacing w:line="360" w:lineRule="auto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val="en-US"/>
              </w:rPr>
            </w:pPr>
          </w:p>
        </w:tc>
        <w:tc>
          <w:tcPr>
            <w:tcW w:w="8888" w:type="dxa"/>
            <w:vAlign w:val="center"/>
            <w:hideMark/>
          </w:tcPr>
          <w:p w:rsidR="00500889" w:rsidRPr="00464665" w:rsidRDefault="00500889" w:rsidP="00500889">
            <w:pPr>
              <w:tabs>
                <w:tab w:val="right" w:leader="underscore" w:pos="9072"/>
              </w:tabs>
              <w:suppressAutoHyphens w:val="0"/>
              <w:autoSpaceDE w:val="0"/>
              <w:rPr>
                <w:rFonts w:eastAsia="Arial"/>
                <w:b/>
                <w:sz w:val="22"/>
                <w:szCs w:val="22"/>
                <w:lang w:eastAsia="pl-PL"/>
              </w:rPr>
            </w:pPr>
            <w:r w:rsidRPr="00464665">
              <w:rPr>
                <w:rFonts w:eastAsia="Arial"/>
                <w:b/>
                <w:sz w:val="22"/>
                <w:szCs w:val="22"/>
                <w:lang w:eastAsia="pl-PL"/>
              </w:rPr>
              <w:t>Wykonawca jest małym lub średnim przedsiębiorstwem *</w:t>
            </w:r>
          </w:p>
          <w:p w:rsidR="00500889" w:rsidRPr="00464665" w:rsidRDefault="00500889" w:rsidP="00500889">
            <w:pPr>
              <w:tabs>
                <w:tab w:val="right" w:leader="underscore" w:pos="9072"/>
              </w:tabs>
              <w:suppressAutoHyphens w:val="0"/>
              <w:autoSpaceDE w:val="0"/>
              <w:rPr>
                <w:sz w:val="22"/>
                <w:szCs w:val="22"/>
                <w:lang w:eastAsia="pl-PL"/>
              </w:rPr>
            </w:pPr>
            <w:r w:rsidRPr="00464665">
              <w:rPr>
                <w:sz w:val="22"/>
                <w:szCs w:val="22"/>
                <w:lang w:eastAsia="pl-PL"/>
              </w:rPr>
              <w:t xml:space="preserve"> </w:t>
            </w:r>
          </w:p>
        </w:tc>
      </w:tr>
    </w:tbl>
    <w:p w:rsidR="00500889" w:rsidRPr="00464665" w:rsidRDefault="00500889" w:rsidP="00500889">
      <w:pPr>
        <w:suppressAutoHyphens w:val="0"/>
        <w:spacing w:line="360" w:lineRule="auto"/>
        <w:rPr>
          <w:sz w:val="22"/>
          <w:szCs w:val="22"/>
          <w:lang w:val="de-DE" w:eastAsia="pl-PL"/>
        </w:rPr>
      </w:pPr>
      <w:r w:rsidRPr="00464665">
        <w:rPr>
          <w:sz w:val="22"/>
          <w:szCs w:val="22"/>
          <w:lang w:val="de-DE" w:eastAsia="pl-PL"/>
        </w:rPr>
        <w:t xml:space="preserve">*zaznaczyć w sposób wyraźny znak X właściwą informację – </w:t>
      </w:r>
      <w:r w:rsidRPr="00464665">
        <w:rPr>
          <w:sz w:val="22"/>
          <w:szCs w:val="22"/>
          <w:lang w:eastAsia="pl-PL"/>
        </w:rPr>
        <w:t>jeśli</w:t>
      </w:r>
      <w:r w:rsidRPr="00464665">
        <w:rPr>
          <w:sz w:val="22"/>
          <w:szCs w:val="22"/>
          <w:lang w:val="de-DE" w:eastAsia="pl-PL"/>
        </w:rPr>
        <w:t xml:space="preserve"> dotyczy.</w:t>
      </w:r>
    </w:p>
    <w:p w:rsidR="00500889" w:rsidRPr="00464665" w:rsidRDefault="00500889" w:rsidP="00B543A6">
      <w:pPr>
        <w:jc w:val="both"/>
        <w:rPr>
          <w:sz w:val="22"/>
          <w:szCs w:val="22"/>
          <w:lang w:val="de-DE"/>
        </w:rPr>
      </w:pPr>
    </w:p>
    <w:p w:rsidR="00500889" w:rsidRPr="00464665" w:rsidRDefault="00500889" w:rsidP="00500889">
      <w:pPr>
        <w:widowControl w:val="0"/>
        <w:autoSpaceDE w:val="0"/>
        <w:jc w:val="both"/>
        <w:rPr>
          <w:sz w:val="22"/>
          <w:szCs w:val="22"/>
        </w:rPr>
      </w:pPr>
      <w:r w:rsidRPr="00464665">
        <w:rPr>
          <w:sz w:val="22"/>
          <w:szCs w:val="22"/>
        </w:rPr>
        <w:t>W odpowiedzi na ogłoszenie o udzielenie zamówienia publicznego prowadzonego w trybie art.138o (usługi społeczne i inne szczególne usługi )</w:t>
      </w:r>
      <w:r w:rsidR="00C13DB4" w:rsidRPr="00464665">
        <w:rPr>
          <w:rFonts w:eastAsiaTheme="minorHAnsi"/>
          <w:sz w:val="22"/>
          <w:szCs w:val="22"/>
          <w:lang w:eastAsia="en-US"/>
        </w:rPr>
        <w:t xml:space="preserve"> </w:t>
      </w:r>
      <w:r w:rsidR="00C13DB4" w:rsidRPr="00464665">
        <w:rPr>
          <w:sz w:val="22"/>
          <w:szCs w:val="22"/>
        </w:rPr>
        <w:t>Ustawy pzp</w:t>
      </w:r>
      <w:r w:rsidRPr="00464665">
        <w:rPr>
          <w:sz w:val="22"/>
          <w:szCs w:val="22"/>
        </w:rPr>
        <w:t xml:space="preserve"> oferuję wykonanie zamówienia zgodnie </w:t>
      </w:r>
      <w:r w:rsidRPr="00464665">
        <w:rPr>
          <w:sz w:val="22"/>
          <w:szCs w:val="22"/>
        </w:rPr>
        <w:br/>
        <w:t xml:space="preserve">z opisem przedmiotu zamówienia i na warunkach płatności określonych w </w:t>
      </w:r>
      <w:r w:rsidRPr="00464665">
        <w:rPr>
          <w:b/>
          <w:sz w:val="22"/>
          <w:szCs w:val="22"/>
        </w:rPr>
        <w:t>WZNUS</w:t>
      </w:r>
      <w:r w:rsidRPr="00464665">
        <w:rPr>
          <w:sz w:val="22"/>
          <w:szCs w:val="22"/>
        </w:rPr>
        <w:t>:</w:t>
      </w:r>
    </w:p>
    <w:p w:rsidR="00A500FF" w:rsidRPr="00464665" w:rsidRDefault="00A500FF" w:rsidP="00A500FF">
      <w:pPr>
        <w:widowControl w:val="0"/>
        <w:autoSpaceDE w:val="0"/>
        <w:ind w:left="360"/>
        <w:jc w:val="both"/>
        <w:rPr>
          <w:sz w:val="22"/>
          <w:szCs w:val="22"/>
        </w:rPr>
      </w:pPr>
    </w:p>
    <w:p w:rsidR="00294888" w:rsidRPr="00B319DB" w:rsidRDefault="00294888" w:rsidP="00B543A6">
      <w:pPr>
        <w:widowControl w:val="0"/>
        <w:tabs>
          <w:tab w:val="left" w:pos="8460"/>
          <w:tab w:val="left" w:pos="8910"/>
        </w:tabs>
        <w:jc w:val="both"/>
        <w:rPr>
          <w:b/>
          <w:sz w:val="16"/>
          <w:szCs w:val="16"/>
        </w:rPr>
      </w:pPr>
    </w:p>
    <w:p w:rsidR="00153FBC" w:rsidRPr="00153FBC" w:rsidRDefault="00153FBC" w:rsidP="00153FBC">
      <w:pPr>
        <w:jc w:val="both"/>
        <w:rPr>
          <w:b/>
          <w:bCs/>
          <w:sz w:val="22"/>
          <w:szCs w:val="22"/>
        </w:rPr>
      </w:pPr>
      <w:r w:rsidRPr="00153FBC">
        <w:rPr>
          <w:b/>
          <w:sz w:val="22"/>
          <w:szCs w:val="22"/>
        </w:rPr>
        <w:t>„</w:t>
      </w:r>
      <w:r w:rsidRPr="00153FBC">
        <w:rPr>
          <w:b/>
          <w:bCs/>
          <w:sz w:val="22"/>
          <w:szCs w:val="22"/>
        </w:rPr>
        <w:t>Przygotowanie i przeprowadzenie szkolenia zawodowego</w:t>
      </w:r>
      <w:r w:rsidR="00076D2B">
        <w:rPr>
          <w:b/>
          <w:bCs/>
          <w:iCs/>
          <w:sz w:val="22"/>
          <w:szCs w:val="22"/>
        </w:rPr>
        <w:t xml:space="preserve"> u</w:t>
      </w:r>
      <w:r w:rsidRPr="00153FBC">
        <w:rPr>
          <w:b/>
          <w:bCs/>
          <w:iCs/>
          <w:sz w:val="22"/>
          <w:szCs w:val="22"/>
        </w:rPr>
        <w:t>prawnienia elektroene</w:t>
      </w:r>
      <w:r w:rsidR="00076D2B">
        <w:rPr>
          <w:b/>
          <w:bCs/>
          <w:iCs/>
          <w:sz w:val="22"/>
          <w:szCs w:val="22"/>
        </w:rPr>
        <w:t>rgetyczne do 1 kV w zakresie E1</w:t>
      </w:r>
      <w:r w:rsidRPr="00153FBC">
        <w:rPr>
          <w:b/>
          <w:bCs/>
          <w:sz w:val="22"/>
          <w:szCs w:val="22"/>
        </w:rPr>
        <w:t xml:space="preserve"> dla Zachodniopomorskiej Komendy OHP w Szczecinie.</w:t>
      </w:r>
      <w:r w:rsidR="00076D2B">
        <w:rPr>
          <w:b/>
          <w:bCs/>
          <w:sz w:val="22"/>
          <w:szCs w:val="22"/>
        </w:rPr>
        <w:t>”</w:t>
      </w:r>
    </w:p>
    <w:p w:rsidR="00500889" w:rsidRPr="00464665" w:rsidRDefault="00500889" w:rsidP="00B543A6">
      <w:pPr>
        <w:jc w:val="both"/>
        <w:rPr>
          <w:b/>
          <w:bCs/>
          <w:sz w:val="22"/>
          <w:szCs w:val="22"/>
        </w:rPr>
      </w:pPr>
    </w:p>
    <w:p w:rsidR="00464665" w:rsidRDefault="00A206D4" w:rsidP="00B543A6">
      <w:pPr>
        <w:jc w:val="both"/>
        <w:rPr>
          <w:b/>
          <w:bCs/>
          <w:color w:val="000000"/>
          <w:sz w:val="22"/>
          <w:szCs w:val="22"/>
          <w:u w:val="single"/>
        </w:rPr>
      </w:pPr>
      <w:r w:rsidRPr="00464665">
        <w:rPr>
          <w:b/>
          <w:bCs/>
          <w:sz w:val="22"/>
          <w:szCs w:val="22"/>
        </w:rPr>
        <w:t xml:space="preserve">składam(y) niniejszą ofertę na </w:t>
      </w:r>
      <w:r w:rsidR="00153FBC">
        <w:rPr>
          <w:b/>
          <w:bCs/>
          <w:sz w:val="22"/>
          <w:szCs w:val="22"/>
        </w:rPr>
        <w:t>:</w:t>
      </w:r>
    </w:p>
    <w:p w:rsidR="00500889" w:rsidRPr="00464665" w:rsidRDefault="00500889" w:rsidP="00500889">
      <w:pPr>
        <w:pStyle w:val="Standard"/>
        <w:widowControl w:val="0"/>
        <w:autoSpaceDE w:val="0"/>
        <w:rPr>
          <w:color w:val="000000"/>
          <w:sz w:val="22"/>
          <w:szCs w:val="22"/>
        </w:rPr>
      </w:pPr>
    </w:p>
    <w:p w:rsidR="00560921" w:rsidRPr="00464665" w:rsidRDefault="00560921" w:rsidP="00337233">
      <w:pPr>
        <w:jc w:val="both"/>
        <w:rPr>
          <w:b/>
          <w:bCs/>
          <w:sz w:val="22"/>
          <w:szCs w:val="22"/>
        </w:rPr>
      </w:pPr>
    </w:p>
    <w:p w:rsidR="00464665" w:rsidRDefault="00464665" w:rsidP="008123DD">
      <w:pPr>
        <w:jc w:val="both"/>
        <w:rPr>
          <w:b/>
          <w:bCs/>
          <w:color w:val="000000"/>
          <w:sz w:val="22"/>
          <w:szCs w:val="22"/>
          <w:u w:val="single"/>
        </w:rPr>
      </w:pPr>
    </w:p>
    <w:p w:rsidR="008123DD" w:rsidRPr="00153FBC" w:rsidRDefault="00E24F5E" w:rsidP="008123DD">
      <w:pPr>
        <w:jc w:val="both"/>
        <w:rPr>
          <w:rFonts w:eastAsia="SimSun"/>
          <w:b/>
          <w:color w:val="00000A"/>
          <w:kern w:val="1"/>
          <w:sz w:val="22"/>
          <w:szCs w:val="22"/>
          <w:lang w:eastAsia="hi-IN" w:bidi="hi-IN"/>
        </w:rPr>
      </w:pPr>
      <w:r w:rsidRPr="00153FBC">
        <w:rPr>
          <w:b/>
          <w:color w:val="000000"/>
          <w:sz w:val="22"/>
          <w:szCs w:val="22"/>
        </w:rPr>
        <w:t xml:space="preserve">Przeprowadzenie kursu zawodowego pt. </w:t>
      </w:r>
      <w:r w:rsidR="00E10A78" w:rsidRPr="00153FBC">
        <w:rPr>
          <w:b/>
          <w:bCs/>
          <w:iCs/>
          <w:color w:val="000000"/>
          <w:sz w:val="22"/>
          <w:szCs w:val="22"/>
        </w:rPr>
        <w:t>Uprawnienia elektroenergetyczne do 1 kV w zakresie E1</w:t>
      </w:r>
      <w:r w:rsidRPr="00153FBC">
        <w:rPr>
          <w:b/>
          <w:bCs/>
          <w:iCs/>
          <w:color w:val="000000"/>
          <w:sz w:val="22"/>
          <w:szCs w:val="22"/>
        </w:rPr>
        <w:t xml:space="preserve"> </w:t>
      </w:r>
      <w:r w:rsidR="00153FBC">
        <w:rPr>
          <w:b/>
          <w:bCs/>
          <w:iCs/>
          <w:color w:val="000000"/>
          <w:sz w:val="22"/>
          <w:szCs w:val="22"/>
        </w:rPr>
        <w:br/>
      </w:r>
      <w:r w:rsidRPr="00153FBC">
        <w:rPr>
          <w:b/>
          <w:bCs/>
          <w:iCs/>
          <w:color w:val="000000"/>
          <w:sz w:val="22"/>
          <w:szCs w:val="22"/>
        </w:rPr>
        <w:t>dla 6 osób</w:t>
      </w:r>
      <w:r w:rsidR="00E10A78" w:rsidRPr="00153FBC">
        <w:rPr>
          <w:b/>
          <w:bCs/>
          <w:iCs/>
          <w:color w:val="000000"/>
          <w:sz w:val="22"/>
          <w:szCs w:val="22"/>
        </w:rPr>
        <w:t xml:space="preserve"> w Trzebiatowie</w:t>
      </w:r>
      <w:r w:rsidR="00A6670E" w:rsidRPr="00153FBC">
        <w:rPr>
          <w:b/>
          <w:color w:val="000000"/>
          <w:sz w:val="22"/>
          <w:szCs w:val="22"/>
        </w:rPr>
        <w:t>.</w:t>
      </w:r>
    </w:p>
    <w:p w:rsidR="008123DD" w:rsidRPr="00464665" w:rsidRDefault="008123DD" w:rsidP="008123DD">
      <w:pPr>
        <w:jc w:val="both"/>
        <w:rPr>
          <w:color w:val="000000"/>
          <w:sz w:val="22"/>
          <w:szCs w:val="22"/>
        </w:rPr>
      </w:pPr>
    </w:p>
    <w:p w:rsidR="00500889" w:rsidRPr="00464665" w:rsidRDefault="00500889" w:rsidP="00500889">
      <w:pPr>
        <w:pStyle w:val="Standard"/>
        <w:widowControl w:val="0"/>
        <w:autoSpaceDE w:val="0"/>
        <w:rPr>
          <w:sz w:val="22"/>
          <w:szCs w:val="22"/>
        </w:rPr>
      </w:pPr>
      <w:r w:rsidRPr="00464665">
        <w:rPr>
          <w:color w:val="000000"/>
          <w:sz w:val="22"/>
          <w:szCs w:val="22"/>
        </w:rPr>
        <w:t>Oferuję/oferujemy w</w:t>
      </w:r>
      <w:r w:rsidR="00153FBC">
        <w:rPr>
          <w:color w:val="000000"/>
          <w:sz w:val="22"/>
          <w:szCs w:val="22"/>
        </w:rPr>
        <w:t>ykonanie zamówienia</w:t>
      </w:r>
      <w:r w:rsidRPr="00464665">
        <w:rPr>
          <w:color w:val="000000"/>
          <w:sz w:val="22"/>
          <w:szCs w:val="22"/>
        </w:rPr>
        <w:t>:</w:t>
      </w:r>
    </w:p>
    <w:p w:rsidR="00500889" w:rsidRPr="00464665" w:rsidRDefault="00500889" w:rsidP="00500889">
      <w:pPr>
        <w:pStyle w:val="Standard"/>
        <w:widowControl w:val="0"/>
        <w:autoSpaceDE w:val="0"/>
        <w:jc w:val="both"/>
        <w:rPr>
          <w:color w:val="000000"/>
          <w:sz w:val="22"/>
          <w:szCs w:val="22"/>
        </w:rPr>
      </w:pPr>
    </w:p>
    <w:p w:rsidR="00F679BE" w:rsidRPr="00464665" w:rsidRDefault="00F679BE" w:rsidP="00F679BE">
      <w:pPr>
        <w:jc w:val="both"/>
        <w:rPr>
          <w:color w:val="000000"/>
          <w:kern w:val="1"/>
          <w:sz w:val="22"/>
          <w:szCs w:val="22"/>
        </w:rPr>
      </w:pPr>
      <w:r w:rsidRPr="00464665">
        <w:rPr>
          <w:color w:val="000000"/>
          <w:kern w:val="1"/>
          <w:sz w:val="22"/>
          <w:szCs w:val="22"/>
        </w:rPr>
        <w:t>a)</w:t>
      </w:r>
      <w:r w:rsidRPr="00464665">
        <w:rPr>
          <w:color w:val="000000"/>
          <w:kern w:val="1"/>
          <w:sz w:val="22"/>
          <w:szCs w:val="22"/>
        </w:rPr>
        <w:tab/>
        <w:t xml:space="preserve">Wynagrodzenie za przeszkolenie </w:t>
      </w:r>
      <w:r w:rsidRPr="00464665">
        <w:rPr>
          <w:color w:val="000000"/>
          <w:kern w:val="1"/>
          <w:sz w:val="22"/>
          <w:szCs w:val="22"/>
          <w:u w:val="single"/>
        </w:rPr>
        <w:t>jednego</w:t>
      </w:r>
      <w:r w:rsidRPr="00464665">
        <w:rPr>
          <w:color w:val="000000"/>
          <w:kern w:val="1"/>
          <w:sz w:val="22"/>
          <w:szCs w:val="22"/>
        </w:rPr>
        <w:t xml:space="preserve"> uczestnika wynosi …………… zł brutto.</w:t>
      </w:r>
    </w:p>
    <w:p w:rsidR="00F679BE" w:rsidRPr="00464665" w:rsidRDefault="00F679BE" w:rsidP="00F679BE">
      <w:pPr>
        <w:jc w:val="both"/>
        <w:rPr>
          <w:color w:val="000000"/>
          <w:kern w:val="1"/>
          <w:sz w:val="22"/>
          <w:szCs w:val="22"/>
        </w:rPr>
      </w:pPr>
    </w:p>
    <w:p w:rsidR="00F679BE" w:rsidRPr="00464665" w:rsidRDefault="00F679BE" w:rsidP="00F679BE">
      <w:pPr>
        <w:jc w:val="both"/>
        <w:rPr>
          <w:b/>
          <w:color w:val="000000"/>
          <w:kern w:val="1"/>
          <w:sz w:val="22"/>
          <w:szCs w:val="22"/>
        </w:rPr>
      </w:pPr>
      <w:r w:rsidRPr="00464665">
        <w:rPr>
          <w:b/>
          <w:color w:val="000000"/>
          <w:kern w:val="1"/>
          <w:sz w:val="22"/>
          <w:szCs w:val="22"/>
        </w:rPr>
        <w:t>b)</w:t>
      </w:r>
      <w:r w:rsidRPr="00464665">
        <w:rPr>
          <w:b/>
          <w:color w:val="000000"/>
          <w:kern w:val="1"/>
          <w:sz w:val="22"/>
          <w:szCs w:val="22"/>
        </w:rPr>
        <w:tab/>
        <w:t xml:space="preserve">Łączne wynagrodzenie za 6 uczestników szkolenia wynosi : ………..….…… zł  brutto. </w:t>
      </w:r>
    </w:p>
    <w:p w:rsidR="00B319DB" w:rsidRPr="00B319DB" w:rsidRDefault="00B319DB" w:rsidP="00F679BE">
      <w:pPr>
        <w:jc w:val="both"/>
        <w:rPr>
          <w:color w:val="000000"/>
          <w:kern w:val="1"/>
          <w:sz w:val="12"/>
          <w:szCs w:val="12"/>
        </w:rPr>
      </w:pPr>
    </w:p>
    <w:p w:rsidR="00F679BE" w:rsidRPr="00464665" w:rsidRDefault="00F679BE" w:rsidP="00F679BE">
      <w:pPr>
        <w:jc w:val="both"/>
        <w:rPr>
          <w:color w:val="000000"/>
          <w:kern w:val="1"/>
          <w:sz w:val="22"/>
          <w:szCs w:val="22"/>
        </w:rPr>
      </w:pPr>
      <w:r w:rsidRPr="00464665">
        <w:rPr>
          <w:color w:val="000000"/>
          <w:kern w:val="1"/>
          <w:sz w:val="22"/>
          <w:szCs w:val="22"/>
        </w:rPr>
        <w:t>(Słownie: ……………………………………………</w:t>
      </w:r>
      <w:r w:rsidR="00271DEF">
        <w:rPr>
          <w:color w:val="000000"/>
          <w:kern w:val="1"/>
          <w:sz w:val="22"/>
          <w:szCs w:val="22"/>
        </w:rPr>
        <w:t>………………………………………..</w:t>
      </w:r>
      <w:r w:rsidRPr="00464665">
        <w:rPr>
          <w:color w:val="000000"/>
          <w:kern w:val="1"/>
          <w:sz w:val="22"/>
          <w:szCs w:val="22"/>
        </w:rPr>
        <w:t>…… zł brutto.)</w:t>
      </w:r>
    </w:p>
    <w:p w:rsidR="00DD380F" w:rsidRPr="00464665" w:rsidRDefault="00DD380F" w:rsidP="00500889">
      <w:pPr>
        <w:jc w:val="both"/>
        <w:rPr>
          <w:b/>
          <w:bCs/>
          <w:sz w:val="22"/>
          <w:szCs w:val="22"/>
        </w:rPr>
      </w:pPr>
    </w:p>
    <w:p w:rsidR="00CC6B96" w:rsidRPr="00464665" w:rsidRDefault="00CC6B96" w:rsidP="00500889">
      <w:pPr>
        <w:jc w:val="both"/>
        <w:rPr>
          <w:b/>
          <w:bCs/>
          <w:sz w:val="22"/>
          <w:szCs w:val="22"/>
        </w:rPr>
      </w:pPr>
    </w:p>
    <w:p w:rsidR="00CC6B96" w:rsidRPr="00464665" w:rsidRDefault="00CC6B96" w:rsidP="00500889">
      <w:pPr>
        <w:jc w:val="both"/>
        <w:rPr>
          <w:b/>
          <w:bCs/>
          <w:sz w:val="22"/>
          <w:szCs w:val="22"/>
        </w:rPr>
      </w:pPr>
    </w:p>
    <w:p w:rsidR="00DD380F" w:rsidRPr="00464665" w:rsidRDefault="00DD380F" w:rsidP="00500889">
      <w:pPr>
        <w:jc w:val="both"/>
        <w:rPr>
          <w:b/>
          <w:bCs/>
          <w:sz w:val="22"/>
          <w:szCs w:val="22"/>
        </w:rPr>
      </w:pPr>
    </w:p>
    <w:p w:rsidR="00560921" w:rsidRPr="00464665" w:rsidRDefault="00A15AAB" w:rsidP="00B319DB">
      <w:pPr>
        <w:numPr>
          <w:ilvl w:val="0"/>
          <w:numId w:val="20"/>
        </w:numPr>
        <w:suppressAutoHyphens w:val="0"/>
        <w:spacing w:line="360" w:lineRule="auto"/>
        <w:jc w:val="both"/>
        <w:rPr>
          <w:sz w:val="22"/>
          <w:szCs w:val="22"/>
        </w:rPr>
      </w:pPr>
      <w:r w:rsidRPr="00464665">
        <w:rPr>
          <w:sz w:val="22"/>
          <w:szCs w:val="22"/>
        </w:rPr>
        <w:t xml:space="preserve">Oświadczam(y), </w:t>
      </w:r>
      <w:r w:rsidR="00560921" w:rsidRPr="00464665">
        <w:rPr>
          <w:sz w:val="22"/>
          <w:szCs w:val="22"/>
        </w:rPr>
        <w:t xml:space="preserve">że przedmiot zamówienia zrealizujemy w terminie określonym w </w:t>
      </w:r>
      <w:r w:rsidR="00BB7BF1" w:rsidRPr="00464665">
        <w:rPr>
          <w:b/>
          <w:sz w:val="22"/>
          <w:szCs w:val="22"/>
        </w:rPr>
        <w:t>WZNUS</w:t>
      </w:r>
      <w:r w:rsidR="00560921" w:rsidRPr="00464665">
        <w:rPr>
          <w:sz w:val="22"/>
          <w:szCs w:val="22"/>
        </w:rPr>
        <w:t>.</w:t>
      </w:r>
    </w:p>
    <w:p w:rsidR="00560921" w:rsidRPr="00464665" w:rsidRDefault="00560921" w:rsidP="00B319DB">
      <w:pPr>
        <w:numPr>
          <w:ilvl w:val="0"/>
          <w:numId w:val="20"/>
        </w:numPr>
        <w:suppressAutoHyphens w:val="0"/>
        <w:spacing w:line="360" w:lineRule="auto"/>
        <w:jc w:val="both"/>
        <w:rPr>
          <w:sz w:val="22"/>
          <w:szCs w:val="22"/>
        </w:rPr>
      </w:pPr>
      <w:r w:rsidRPr="00464665">
        <w:rPr>
          <w:sz w:val="22"/>
          <w:szCs w:val="22"/>
        </w:rPr>
        <w:t>Oświadczam(y), że jesteśmy związan</w:t>
      </w:r>
      <w:r w:rsidR="00500889" w:rsidRPr="00464665">
        <w:rPr>
          <w:sz w:val="22"/>
          <w:szCs w:val="22"/>
        </w:rPr>
        <w:t>i niniejszą ofertą przez okres 3</w:t>
      </w:r>
      <w:r w:rsidRPr="00464665">
        <w:rPr>
          <w:sz w:val="22"/>
          <w:szCs w:val="22"/>
        </w:rPr>
        <w:t>0 dni od upływu terminu składania ofert.</w:t>
      </w:r>
    </w:p>
    <w:p w:rsidR="00560921" w:rsidRPr="00464665" w:rsidRDefault="00560921" w:rsidP="00B319DB">
      <w:pPr>
        <w:numPr>
          <w:ilvl w:val="0"/>
          <w:numId w:val="20"/>
        </w:numPr>
        <w:suppressAutoHyphens w:val="0"/>
        <w:spacing w:line="360" w:lineRule="auto"/>
        <w:jc w:val="both"/>
        <w:rPr>
          <w:sz w:val="22"/>
          <w:szCs w:val="22"/>
        </w:rPr>
      </w:pPr>
      <w:r w:rsidRPr="00464665">
        <w:rPr>
          <w:sz w:val="22"/>
          <w:szCs w:val="22"/>
        </w:rPr>
        <w:lastRenderedPageBreak/>
        <w:t xml:space="preserve">Oświadczam(y), że w razie wybrania naszej oferty zobowiązujemy się do podpisania umowy na warunkach zawartych we wzorze umowy dołączonym do </w:t>
      </w:r>
      <w:r w:rsidR="00BB7BF1" w:rsidRPr="00464665">
        <w:rPr>
          <w:b/>
          <w:sz w:val="22"/>
          <w:szCs w:val="22"/>
        </w:rPr>
        <w:t>WZNUS</w:t>
      </w:r>
      <w:r w:rsidRPr="00464665">
        <w:rPr>
          <w:sz w:val="22"/>
          <w:szCs w:val="22"/>
        </w:rPr>
        <w:t xml:space="preserve"> oraz w miejscu i terminie określonym przez Zamawiającego.</w:t>
      </w:r>
    </w:p>
    <w:p w:rsidR="00560921" w:rsidRPr="00464665" w:rsidRDefault="00560921" w:rsidP="00B319DB">
      <w:pPr>
        <w:numPr>
          <w:ilvl w:val="0"/>
          <w:numId w:val="20"/>
        </w:numPr>
        <w:suppressAutoHyphens w:val="0"/>
        <w:spacing w:line="360" w:lineRule="auto"/>
        <w:jc w:val="both"/>
        <w:rPr>
          <w:sz w:val="22"/>
          <w:szCs w:val="22"/>
        </w:rPr>
      </w:pPr>
      <w:r w:rsidRPr="00464665">
        <w:rPr>
          <w:sz w:val="22"/>
          <w:szCs w:val="22"/>
        </w:rPr>
        <w:t>Oświadczamy, że powierzymy podwykonawcom wykonanie następującej części zamówienia: ........................................................................................................................... (jeżeli Wykonawca przewiduje udział podwykonawców).</w:t>
      </w:r>
    </w:p>
    <w:p w:rsidR="00560921" w:rsidRPr="00464665" w:rsidRDefault="00560921" w:rsidP="00B319DB">
      <w:pPr>
        <w:numPr>
          <w:ilvl w:val="0"/>
          <w:numId w:val="20"/>
        </w:numPr>
        <w:suppressAutoHyphens w:val="0"/>
        <w:spacing w:line="360" w:lineRule="auto"/>
        <w:jc w:val="both"/>
        <w:rPr>
          <w:sz w:val="22"/>
          <w:szCs w:val="22"/>
        </w:rPr>
      </w:pPr>
      <w:r w:rsidRPr="00464665">
        <w:rPr>
          <w:sz w:val="22"/>
          <w:szCs w:val="22"/>
        </w:rP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560921" w:rsidRPr="00464665" w:rsidRDefault="00560921" w:rsidP="00B319DB">
      <w:pPr>
        <w:spacing w:line="360" w:lineRule="auto"/>
        <w:ind w:left="360"/>
        <w:jc w:val="both"/>
        <w:rPr>
          <w:sz w:val="22"/>
          <w:szCs w:val="22"/>
        </w:rPr>
      </w:pPr>
      <w:r w:rsidRPr="00464665">
        <w:rPr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:rsidR="00560921" w:rsidRPr="00464665" w:rsidRDefault="00560921" w:rsidP="00B319DB">
      <w:pPr>
        <w:spacing w:line="360" w:lineRule="auto"/>
        <w:ind w:left="360"/>
        <w:jc w:val="both"/>
        <w:rPr>
          <w:sz w:val="22"/>
          <w:szCs w:val="22"/>
        </w:rPr>
      </w:pPr>
      <w:r w:rsidRPr="00464665">
        <w:rPr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:rsidR="00560921" w:rsidRPr="00464665" w:rsidRDefault="00560921" w:rsidP="00B23FB6">
      <w:pPr>
        <w:ind w:left="360"/>
        <w:jc w:val="both"/>
        <w:rPr>
          <w:sz w:val="22"/>
          <w:szCs w:val="22"/>
        </w:rPr>
      </w:pPr>
    </w:p>
    <w:p w:rsidR="00F74B89" w:rsidRPr="00464665" w:rsidRDefault="00F74B89" w:rsidP="00B23FB6">
      <w:pPr>
        <w:pStyle w:val="Tekstpodstawowy3"/>
        <w:rPr>
          <w:b/>
          <w:bCs/>
          <w:sz w:val="22"/>
          <w:szCs w:val="22"/>
        </w:rPr>
      </w:pPr>
    </w:p>
    <w:p w:rsidR="00560921" w:rsidRPr="00464665" w:rsidRDefault="00560921" w:rsidP="00B23FB6">
      <w:pPr>
        <w:pStyle w:val="Tekstpodstawowy3"/>
        <w:rPr>
          <w:b/>
          <w:bCs/>
          <w:sz w:val="22"/>
          <w:szCs w:val="22"/>
        </w:rPr>
      </w:pPr>
      <w:r w:rsidRPr="00464665">
        <w:rPr>
          <w:b/>
          <w:bCs/>
          <w:sz w:val="22"/>
          <w:szCs w:val="22"/>
        </w:rPr>
        <w:t xml:space="preserve">Ofertę składamy na ................................ kolejno ponumerowanych stronach. </w:t>
      </w:r>
    </w:p>
    <w:p w:rsidR="00560921" w:rsidRPr="00464665" w:rsidRDefault="00560921" w:rsidP="00B23FB6">
      <w:pPr>
        <w:pStyle w:val="Tekstpodstawowy3"/>
        <w:rPr>
          <w:b/>
          <w:bCs/>
          <w:sz w:val="22"/>
          <w:szCs w:val="22"/>
        </w:rPr>
      </w:pPr>
    </w:p>
    <w:p w:rsidR="00F74B89" w:rsidRPr="00464665" w:rsidRDefault="00F74B89" w:rsidP="00B543A6">
      <w:pPr>
        <w:pStyle w:val="Tekstpodstawowywcity2"/>
        <w:rPr>
          <w:sz w:val="22"/>
          <w:szCs w:val="22"/>
        </w:rPr>
      </w:pPr>
    </w:p>
    <w:p w:rsidR="00560921" w:rsidRPr="00464665" w:rsidRDefault="00560921" w:rsidP="00B543A6">
      <w:pPr>
        <w:pStyle w:val="Tekstpodstawowywcity2"/>
        <w:rPr>
          <w:sz w:val="22"/>
          <w:szCs w:val="22"/>
        </w:rPr>
      </w:pPr>
      <w:r w:rsidRPr="00464665">
        <w:rPr>
          <w:sz w:val="22"/>
          <w:szCs w:val="22"/>
        </w:rPr>
        <w:t>Na ofertę składają się :</w:t>
      </w:r>
    </w:p>
    <w:p w:rsidR="00560921" w:rsidRPr="00464665" w:rsidRDefault="00560921" w:rsidP="00C33F88">
      <w:pPr>
        <w:pStyle w:val="Tekstpodstawowywcity2"/>
        <w:numPr>
          <w:ilvl w:val="0"/>
          <w:numId w:val="21"/>
        </w:numPr>
        <w:suppressAutoHyphens w:val="0"/>
        <w:spacing w:after="0" w:line="240" w:lineRule="auto"/>
        <w:jc w:val="both"/>
        <w:rPr>
          <w:b/>
          <w:bCs/>
          <w:sz w:val="22"/>
          <w:szCs w:val="22"/>
        </w:rPr>
      </w:pPr>
      <w:r w:rsidRPr="00464665">
        <w:rPr>
          <w:b/>
          <w:bCs/>
          <w:sz w:val="22"/>
          <w:szCs w:val="22"/>
        </w:rPr>
        <w:t>...................................</w:t>
      </w:r>
    </w:p>
    <w:p w:rsidR="00560921" w:rsidRPr="00464665" w:rsidRDefault="00560921" w:rsidP="00C33F88">
      <w:pPr>
        <w:pStyle w:val="Tekstpodstawowywcity2"/>
        <w:numPr>
          <w:ilvl w:val="0"/>
          <w:numId w:val="21"/>
        </w:numPr>
        <w:suppressAutoHyphens w:val="0"/>
        <w:spacing w:after="0" w:line="240" w:lineRule="auto"/>
        <w:jc w:val="both"/>
        <w:rPr>
          <w:b/>
          <w:bCs/>
          <w:sz w:val="22"/>
          <w:szCs w:val="22"/>
        </w:rPr>
      </w:pPr>
      <w:r w:rsidRPr="00464665">
        <w:rPr>
          <w:b/>
          <w:bCs/>
          <w:sz w:val="22"/>
          <w:szCs w:val="22"/>
        </w:rPr>
        <w:t>...................................</w:t>
      </w:r>
    </w:p>
    <w:p w:rsidR="00560921" w:rsidRPr="00464665" w:rsidRDefault="00560921" w:rsidP="00C33F88">
      <w:pPr>
        <w:pStyle w:val="Tekstpodstawowywcity2"/>
        <w:numPr>
          <w:ilvl w:val="0"/>
          <w:numId w:val="21"/>
        </w:numPr>
        <w:suppressAutoHyphens w:val="0"/>
        <w:spacing w:after="0" w:line="240" w:lineRule="auto"/>
        <w:jc w:val="both"/>
        <w:rPr>
          <w:b/>
          <w:bCs/>
          <w:sz w:val="22"/>
          <w:szCs w:val="22"/>
        </w:rPr>
      </w:pPr>
      <w:r w:rsidRPr="00464665">
        <w:rPr>
          <w:b/>
          <w:bCs/>
          <w:sz w:val="22"/>
          <w:szCs w:val="22"/>
        </w:rPr>
        <w:t>...................................</w:t>
      </w:r>
    </w:p>
    <w:p w:rsidR="00560921" w:rsidRPr="00464665" w:rsidRDefault="00560921" w:rsidP="00C33F88">
      <w:pPr>
        <w:pStyle w:val="Tekstpodstawowywcity2"/>
        <w:numPr>
          <w:ilvl w:val="0"/>
          <w:numId w:val="21"/>
        </w:numPr>
        <w:suppressAutoHyphens w:val="0"/>
        <w:spacing w:after="0" w:line="240" w:lineRule="auto"/>
        <w:jc w:val="both"/>
        <w:rPr>
          <w:b/>
          <w:bCs/>
          <w:sz w:val="22"/>
          <w:szCs w:val="22"/>
        </w:rPr>
      </w:pPr>
      <w:r w:rsidRPr="00464665">
        <w:rPr>
          <w:b/>
          <w:bCs/>
          <w:sz w:val="22"/>
          <w:szCs w:val="22"/>
        </w:rPr>
        <w:t>...................................</w:t>
      </w:r>
    </w:p>
    <w:p w:rsidR="00560921" w:rsidRPr="00464665" w:rsidRDefault="00560921" w:rsidP="008C162A">
      <w:pPr>
        <w:pStyle w:val="Tekstpodstawowywcity2"/>
        <w:numPr>
          <w:ilvl w:val="0"/>
          <w:numId w:val="21"/>
        </w:numPr>
        <w:suppressAutoHyphens w:val="0"/>
        <w:spacing w:after="0" w:line="240" w:lineRule="auto"/>
        <w:jc w:val="both"/>
        <w:rPr>
          <w:b/>
          <w:bCs/>
          <w:sz w:val="22"/>
          <w:szCs w:val="22"/>
        </w:rPr>
      </w:pPr>
      <w:r w:rsidRPr="00464665">
        <w:rPr>
          <w:b/>
          <w:bCs/>
          <w:sz w:val="22"/>
          <w:szCs w:val="22"/>
        </w:rPr>
        <w:t>...................................</w:t>
      </w:r>
    </w:p>
    <w:p w:rsidR="00560921" w:rsidRPr="00464665" w:rsidRDefault="00560921" w:rsidP="00B543A6">
      <w:pPr>
        <w:ind w:left="705"/>
        <w:jc w:val="both"/>
        <w:rPr>
          <w:sz w:val="22"/>
          <w:szCs w:val="22"/>
        </w:rPr>
      </w:pPr>
    </w:p>
    <w:p w:rsidR="00F74B89" w:rsidRPr="00464665" w:rsidRDefault="00F74B89" w:rsidP="00B543A6">
      <w:pPr>
        <w:ind w:left="705"/>
        <w:jc w:val="both"/>
        <w:rPr>
          <w:sz w:val="22"/>
          <w:szCs w:val="22"/>
        </w:rPr>
      </w:pPr>
    </w:p>
    <w:p w:rsidR="00F74B89" w:rsidRPr="00464665" w:rsidRDefault="00F74B89" w:rsidP="00B543A6">
      <w:pPr>
        <w:ind w:left="705"/>
        <w:jc w:val="both"/>
        <w:rPr>
          <w:sz w:val="22"/>
          <w:szCs w:val="22"/>
        </w:rPr>
      </w:pPr>
    </w:p>
    <w:p w:rsidR="00F74B89" w:rsidRPr="00464665" w:rsidRDefault="00F74B89" w:rsidP="00B543A6">
      <w:pPr>
        <w:ind w:left="705"/>
        <w:jc w:val="both"/>
        <w:rPr>
          <w:sz w:val="22"/>
          <w:szCs w:val="22"/>
        </w:rPr>
      </w:pPr>
    </w:p>
    <w:p w:rsidR="00560921" w:rsidRPr="00464665" w:rsidRDefault="00560921" w:rsidP="00B543A6">
      <w:pPr>
        <w:rPr>
          <w:sz w:val="20"/>
          <w:szCs w:val="20"/>
        </w:rPr>
      </w:pPr>
      <w:r w:rsidRPr="00464665">
        <w:rPr>
          <w:sz w:val="20"/>
          <w:szCs w:val="20"/>
        </w:rPr>
        <w:t>..............................., dn. ...............................</w:t>
      </w:r>
      <w:r w:rsidRPr="00464665">
        <w:rPr>
          <w:sz w:val="20"/>
          <w:szCs w:val="20"/>
        </w:rPr>
        <w:tab/>
      </w:r>
      <w:r w:rsidRPr="00464665">
        <w:rPr>
          <w:sz w:val="20"/>
          <w:szCs w:val="20"/>
        </w:rPr>
        <w:tab/>
      </w:r>
      <w:r w:rsidRPr="00464665">
        <w:rPr>
          <w:sz w:val="20"/>
          <w:szCs w:val="20"/>
        </w:rPr>
        <w:tab/>
      </w:r>
      <w:r w:rsidR="00DD380F" w:rsidRPr="00464665">
        <w:rPr>
          <w:sz w:val="20"/>
          <w:szCs w:val="20"/>
        </w:rPr>
        <w:t xml:space="preserve">                 </w:t>
      </w:r>
      <w:r w:rsidRPr="00464665">
        <w:rPr>
          <w:sz w:val="20"/>
          <w:szCs w:val="20"/>
        </w:rPr>
        <w:t>.....................................................................</w:t>
      </w:r>
    </w:p>
    <w:p w:rsidR="00560921" w:rsidRPr="00464665" w:rsidRDefault="00560921" w:rsidP="00DD380F">
      <w:pPr>
        <w:pStyle w:val="Tekstpodstawowywcity3"/>
        <w:ind w:left="5664"/>
        <w:rPr>
          <w:sz w:val="20"/>
          <w:szCs w:val="20"/>
        </w:rPr>
      </w:pPr>
      <w:r w:rsidRPr="00464665">
        <w:rPr>
          <w:sz w:val="20"/>
          <w:szCs w:val="20"/>
        </w:rPr>
        <w:t>(podpis(y) osób uprawnionych do reprezentacji Wykonawcy, w przypadku oferty wspólnej- podpis pełnomocnika Wykonawcó</w:t>
      </w:r>
      <w:r w:rsidR="00DD380F" w:rsidRPr="00464665">
        <w:rPr>
          <w:sz w:val="20"/>
          <w:szCs w:val="20"/>
        </w:rPr>
        <w:t>w</w:t>
      </w:r>
      <w:r w:rsidR="00EF41E2">
        <w:rPr>
          <w:sz w:val="20"/>
          <w:szCs w:val="20"/>
        </w:rPr>
        <w:t>)</w:t>
      </w:r>
      <w:bookmarkStart w:id="0" w:name="_GoBack"/>
      <w:bookmarkEnd w:id="0"/>
    </w:p>
    <w:sectPr w:rsidR="00560921" w:rsidRPr="00464665" w:rsidSect="00464665">
      <w:headerReference w:type="default" r:id="rId7"/>
      <w:footerReference w:type="default" r:id="rId8"/>
      <w:pgSz w:w="11906" w:h="16838"/>
      <w:pgMar w:top="1440" w:right="1080" w:bottom="1440" w:left="1080" w:header="709" w:footer="41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7E" w:rsidRDefault="00804A7E">
      <w:r>
        <w:separator/>
      </w:r>
    </w:p>
  </w:endnote>
  <w:endnote w:type="continuationSeparator" w:id="0">
    <w:p w:rsidR="00804A7E" w:rsidRDefault="0080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50F" w:rsidRPr="000F732E" w:rsidRDefault="00E4650F" w:rsidP="00B82017">
    <w:pPr>
      <w:pStyle w:val="Stopka"/>
      <w:framePr w:wrap="auto" w:vAnchor="text" w:hAnchor="margin" w:xAlign="right" w:y="1"/>
      <w:rPr>
        <w:rStyle w:val="Numerstrony"/>
        <w:sz w:val="20"/>
        <w:szCs w:val="20"/>
      </w:rPr>
    </w:pPr>
    <w:r w:rsidRPr="000F732E">
      <w:rPr>
        <w:rStyle w:val="Numerstrony"/>
        <w:sz w:val="20"/>
        <w:szCs w:val="20"/>
      </w:rPr>
      <w:fldChar w:fldCharType="begin"/>
    </w:r>
    <w:r w:rsidRPr="000F732E">
      <w:rPr>
        <w:rStyle w:val="Numerstrony"/>
        <w:sz w:val="20"/>
        <w:szCs w:val="20"/>
      </w:rPr>
      <w:instrText xml:space="preserve">PAGE  </w:instrText>
    </w:r>
    <w:r w:rsidRPr="000F732E">
      <w:rPr>
        <w:rStyle w:val="Numerstrony"/>
        <w:sz w:val="20"/>
        <w:szCs w:val="20"/>
      </w:rPr>
      <w:fldChar w:fldCharType="separate"/>
    </w:r>
    <w:r w:rsidR="00EF41E2">
      <w:rPr>
        <w:rStyle w:val="Numerstrony"/>
        <w:noProof/>
        <w:sz w:val="20"/>
        <w:szCs w:val="20"/>
      </w:rPr>
      <w:t>2</w:t>
    </w:r>
    <w:r w:rsidRPr="000F732E">
      <w:rPr>
        <w:rStyle w:val="Numerstrony"/>
        <w:sz w:val="20"/>
        <w:szCs w:val="20"/>
      </w:rPr>
      <w:fldChar w:fldCharType="end"/>
    </w:r>
  </w:p>
  <w:p w:rsidR="00E4650F" w:rsidRDefault="00E46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7E" w:rsidRDefault="00804A7E">
      <w:r>
        <w:separator/>
      </w:r>
    </w:p>
  </w:footnote>
  <w:footnote w:type="continuationSeparator" w:id="0">
    <w:p w:rsidR="00804A7E" w:rsidRDefault="0080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867" w:rsidRPr="00C35867" w:rsidRDefault="00153FBC" w:rsidP="00C35867"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</w:pPr>
    <w:r>
      <w:rPr>
        <w:sz w:val="22"/>
        <w:szCs w:val="22"/>
        <w:lang w:eastAsia="pl-PL"/>
      </w:rPr>
      <w:t>ZWK.SZP.271.13</w:t>
    </w:r>
    <w:r w:rsidR="00C35867" w:rsidRPr="00C35867">
      <w:rPr>
        <w:sz w:val="22"/>
        <w:szCs w:val="22"/>
        <w:lang w:eastAsia="pl-PL"/>
      </w:rPr>
      <w:t>.2017</w:t>
    </w:r>
  </w:p>
  <w:p w:rsidR="00E4650F" w:rsidRDefault="00E4650F" w:rsidP="00AA211D">
    <w:pPr>
      <w:pStyle w:val="Nagwek"/>
      <w:jc w:val="center"/>
      <w:rPr>
        <w:rFonts w:ascii="Segoe UI Semibold" w:hAnsi="Segoe UI Semibold" w:cs="Segoe UI Semibold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41083098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/>
        <w:b w:val="0"/>
        <w:bCs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DE68C81C"/>
    <w:name w:val="WW8Num6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6" w15:restartNumberingAfterBreak="0">
    <w:nsid w:val="00000007"/>
    <w:multiLevelType w:val="multilevel"/>
    <w:tmpl w:val="AAC02B9A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3196BD5E"/>
    <w:name w:val="WW8Num7222"/>
    <w:lvl w:ilvl="0">
      <w:start w:val="1"/>
      <w:numFmt w:val="decimal"/>
      <w:lvlText w:val="2.%1"/>
      <w:lvlJc w:val="left"/>
      <w:pPr>
        <w:ind w:left="1440" w:hanging="360"/>
      </w:pPr>
      <w:rPr>
        <w:rFonts w:hint="default"/>
        <w:b/>
        <w:bCs/>
        <w:sz w:val="24"/>
        <w:szCs w:val="24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  <w:szCs w:val="20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2"/>
    <w:multiLevelType w:val="multilevel"/>
    <w:tmpl w:val="E71E046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i/>
        <w:iCs/>
        <w:u w:val="non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 w:val="0"/>
        <w:bCs w:val="0"/>
        <w:i w:val="0"/>
        <w:iCs w:val="0"/>
        <w:u w:val="none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 w:val="0"/>
        <w:bCs w:val="0"/>
        <w:i w:val="0"/>
        <w:iCs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 w:val="0"/>
        <w:bCs w:val="0"/>
        <w:i w:val="0"/>
        <w:iCs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 w:val="0"/>
        <w:bCs w:val="0"/>
        <w:i w:val="0"/>
        <w:iCs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 w:val="0"/>
        <w:bCs w:val="0"/>
        <w:i w:val="0"/>
        <w:iCs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 w:val="0"/>
        <w:bCs w:val="0"/>
        <w:i w:val="0"/>
        <w:iCs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 w:val="0"/>
        <w:bCs w:val="0"/>
        <w:i w:val="0"/>
        <w:iCs w:val="0"/>
        <w:u w:val="none"/>
      </w:rPr>
    </w:lvl>
  </w:abstractNum>
  <w:abstractNum w:abstractNumId="16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7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2.%1"/>
      <w:lvlJc w:val="left"/>
      <w:pPr>
        <w:tabs>
          <w:tab w:val="num" w:pos="1428"/>
        </w:tabs>
        <w:ind w:left="1428" w:hanging="360"/>
      </w:pPr>
      <w:rPr>
        <w:b w:val="0"/>
        <w:bCs w:val="0"/>
      </w:rPr>
    </w:lvl>
  </w:abstractNum>
  <w:abstractNum w:abstractNumId="21" w15:restartNumberingAfterBreak="0">
    <w:nsid w:val="00000018"/>
    <w:multiLevelType w:val="singleLevel"/>
    <w:tmpl w:val="00000018"/>
    <w:name w:val="WW8Num2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3866677"/>
    <w:multiLevelType w:val="hybridMultilevel"/>
    <w:tmpl w:val="08725450"/>
    <w:name w:val="WW8Num72"/>
    <w:lvl w:ilvl="0" w:tplc="F06E362A">
      <w:start w:val="1"/>
      <w:numFmt w:val="lowerLetter"/>
      <w:lvlText w:val="%1."/>
      <w:lvlJc w:val="left"/>
      <w:pPr>
        <w:ind w:left="177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08DE61E4"/>
    <w:multiLevelType w:val="hybridMultilevel"/>
    <w:tmpl w:val="87E00CF2"/>
    <w:lvl w:ilvl="0" w:tplc="EEC46CC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BDF2220"/>
    <w:multiLevelType w:val="multilevel"/>
    <w:tmpl w:val="1ABA9074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lef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0C6B0B77"/>
    <w:multiLevelType w:val="hybridMultilevel"/>
    <w:tmpl w:val="945C0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8F3C44"/>
    <w:multiLevelType w:val="hybridMultilevel"/>
    <w:tmpl w:val="6834FA0E"/>
    <w:lvl w:ilvl="0" w:tplc="3F98F9E4">
      <w:start w:val="2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3B35F38"/>
    <w:multiLevelType w:val="hybridMultilevel"/>
    <w:tmpl w:val="E1FE7208"/>
    <w:name w:val="WW8Num723"/>
    <w:lvl w:ilvl="0" w:tplc="97144A9E">
      <w:start w:val="2"/>
      <w:numFmt w:val="decimal"/>
      <w:lvlText w:val="2.1.%1."/>
      <w:lvlJc w:val="left"/>
      <w:pPr>
        <w:ind w:left="1068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abstractNum w:abstractNumId="29" w15:restartNumberingAfterBreak="0">
    <w:nsid w:val="17401E7A"/>
    <w:multiLevelType w:val="multilevel"/>
    <w:tmpl w:val="0EE273AC"/>
    <w:name w:val="WW8Num13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185F3553"/>
    <w:multiLevelType w:val="multilevel"/>
    <w:tmpl w:val="E50C7BBA"/>
    <w:styleLink w:val="WW8Num11"/>
    <w:lvl w:ilvl="0">
      <w:start w:val="12"/>
      <w:numFmt w:val="decimal"/>
      <w:lvlText w:val="%1."/>
      <w:lvlJc w:val="left"/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1" w15:restartNumberingAfterBreak="0">
    <w:nsid w:val="1A8D465C"/>
    <w:multiLevelType w:val="multilevel"/>
    <w:tmpl w:val="03E85D4A"/>
    <w:styleLink w:val="WW8Num13"/>
    <w:lvl w:ilvl="0">
      <w:start w:val="6"/>
      <w:numFmt w:val="decimal"/>
      <w:lvlText w:val="%1)"/>
      <w:lvlJc w:val="left"/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b/>
        <w:bCs/>
        <w:sz w:val="24"/>
        <w:szCs w:val="24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2" w15:restartNumberingAfterBreak="0">
    <w:nsid w:val="1D7B4016"/>
    <w:multiLevelType w:val="hybridMultilevel"/>
    <w:tmpl w:val="7C36865E"/>
    <w:name w:val="WW8Num202"/>
    <w:lvl w:ilvl="0" w:tplc="92009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DAE433D"/>
    <w:multiLevelType w:val="hybridMultilevel"/>
    <w:tmpl w:val="657A8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FC20A6E"/>
    <w:multiLevelType w:val="multilevel"/>
    <w:tmpl w:val="5FA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22067286"/>
    <w:multiLevelType w:val="multilevel"/>
    <w:tmpl w:val="0EE273AC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23D00956"/>
    <w:multiLevelType w:val="hybridMultilevel"/>
    <w:tmpl w:val="229AEC7C"/>
    <w:lvl w:ilvl="0" w:tplc="F08A7B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82F4CC5"/>
    <w:multiLevelType w:val="hybridMultilevel"/>
    <w:tmpl w:val="1AFCB8AE"/>
    <w:lvl w:ilvl="0" w:tplc="43AEB85C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2C3F3C"/>
    <w:multiLevelType w:val="hybridMultilevel"/>
    <w:tmpl w:val="9C0AC960"/>
    <w:lvl w:ilvl="0" w:tplc="BEDC6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8DC11CE"/>
    <w:multiLevelType w:val="multilevel"/>
    <w:tmpl w:val="5A340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0" w15:restartNumberingAfterBreak="0">
    <w:nsid w:val="394D0547"/>
    <w:multiLevelType w:val="hybridMultilevel"/>
    <w:tmpl w:val="2A9E6C24"/>
    <w:name w:val="WW8Num622"/>
    <w:lvl w:ilvl="0" w:tplc="8A6A8378">
      <w:start w:val="1"/>
      <w:numFmt w:val="decimal"/>
      <w:lvlText w:val="2.1.%1."/>
      <w:lvlJc w:val="left"/>
      <w:pPr>
        <w:ind w:left="1428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3A7C6831"/>
    <w:multiLevelType w:val="multilevel"/>
    <w:tmpl w:val="5FA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A9E0917"/>
    <w:multiLevelType w:val="multilevel"/>
    <w:tmpl w:val="BF8A9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FDD484C"/>
    <w:multiLevelType w:val="hybridMultilevel"/>
    <w:tmpl w:val="1AEC4732"/>
    <w:name w:val="WW8Num7232"/>
    <w:lvl w:ilvl="0" w:tplc="B0C85B22">
      <w:start w:val="1"/>
      <w:numFmt w:val="decimal"/>
      <w:lvlText w:val="2.%1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8425FE"/>
    <w:multiLevelType w:val="hybridMultilevel"/>
    <w:tmpl w:val="84EAA5D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71F2EFB"/>
    <w:multiLevelType w:val="hybridMultilevel"/>
    <w:tmpl w:val="2C2AB99A"/>
    <w:lvl w:ilvl="0" w:tplc="5306689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FFE0C5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E2E6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3023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5C1B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90F1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E824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7460C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7A4B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9F57486"/>
    <w:multiLevelType w:val="hybridMultilevel"/>
    <w:tmpl w:val="1E22670C"/>
    <w:name w:val="WW8Num7222"/>
    <w:lvl w:ilvl="0" w:tplc="01206B22">
      <w:start w:val="1"/>
      <w:numFmt w:val="decimal"/>
      <w:lvlText w:val="3.%1"/>
      <w:lvlJc w:val="left"/>
      <w:pPr>
        <w:ind w:left="144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A71E45"/>
    <w:multiLevelType w:val="hybridMultilevel"/>
    <w:tmpl w:val="8160B80A"/>
    <w:name w:val="WW8Num62"/>
    <w:lvl w:ilvl="0" w:tplc="0E8A1E80">
      <w:start w:val="1"/>
      <w:numFmt w:val="decimal"/>
      <w:lvlText w:val="2.1.%1."/>
      <w:lvlJc w:val="left"/>
      <w:pPr>
        <w:ind w:left="2616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504" w:hanging="360"/>
      </w:pPr>
    </w:lvl>
    <w:lvl w:ilvl="2" w:tplc="0415001B">
      <w:start w:val="1"/>
      <w:numFmt w:val="lowerRoman"/>
      <w:lvlText w:val="%3."/>
      <w:lvlJc w:val="right"/>
      <w:pPr>
        <w:ind w:left="1224" w:hanging="180"/>
      </w:pPr>
    </w:lvl>
    <w:lvl w:ilvl="3" w:tplc="0415000F">
      <w:start w:val="1"/>
      <w:numFmt w:val="decimal"/>
      <w:lvlText w:val="%4."/>
      <w:lvlJc w:val="left"/>
      <w:pPr>
        <w:ind w:left="1944" w:hanging="360"/>
      </w:pPr>
    </w:lvl>
    <w:lvl w:ilvl="4" w:tplc="04150019">
      <w:start w:val="1"/>
      <w:numFmt w:val="lowerLetter"/>
      <w:lvlText w:val="%5."/>
      <w:lvlJc w:val="left"/>
      <w:pPr>
        <w:ind w:left="2664" w:hanging="360"/>
      </w:pPr>
    </w:lvl>
    <w:lvl w:ilvl="5" w:tplc="0415001B">
      <w:start w:val="1"/>
      <w:numFmt w:val="lowerRoman"/>
      <w:lvlText w:val="%6."/>
      <w:lvlJc w:val="right"/>
      <w:pPr>
        <w:ind w:left="3384" w:hanging="180"/>
      </w:pPr>
    </w:lvl>
    <w:lvl w:ilvl="6" w:tplc="0415000F">
      <w:start w:val="1"/>
      <w:numFmt w:val="decimal"/>
      <w:lvlText w:val="%7."/>
      <w:lvlJc w:val="left"/>
      <w:pPr>
        <w:ind w:left="4104" w:hanging="360"/>
      </w:pPr>
    </w:lvl>
    <w:lvl w:ilvl="7" w:tplc="04150019">
      <w:start w:val="1"/>
      <w:numFmt w:val="lowerLetter"/>
      <w:lvlText w:val="%8."/>
      <w:lvlJc w:val="left"/>
      <w:pPr>
        <w:ind w:left="4824" w:hanging="360"/>
      </w:pPr>
    </w:lvl>
    <w:lvl w:ilvl="8" w:tplc="0415001B">
      <w:start w:val="1"/>
      <w:numFmt w:val="lowerRoman"/>
      <w:lvlText w:val="%9."/>
      <w:lvlJc w:val="right"/>
      <w:pPr>
        <w:ind w:left="5544" w:hanging="180"/>
      </w:pPr>
    </w:lvl>
  </w:abstractNum>
  <w:abstractNum w:abstractNumId="48" w15:restartNumberingAfterBreak="0">
    <w:nsid w:val="51155615"/>
    <w:multiLevelType w:val="singleLevel"/>
    <w:tmpl w:val="B6EAA25A"/>
    <w:styleLink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24"/>
        <w:szCs w:val="24"/>
      </w:rPr>
    </w:lvl>
  </w:abstractNum>
  <w:abstractNum w:abstractNumId="49" w15:restartNumberingAfterBreak="0">
    <w:nsid w:val="52F1350A"/>
    <w:multiLevelType w:val="multilevel"/>
    <w:tmpl w:val="41083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3733253"/>
    <w:multiLevelType w:val="multilevel"/>
    <w:tmpl w:val="5A340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1" w15:restartNumberingAfterBreak="0">
    <w:nsid w:val="54B1579D"/>
    <w:multiLevelType w:val="hybridMultilevel"/>
    <w:tmpl w:val="F754E114"/>
    <w:lvl w:ilvl="0" w:tplc="F790163E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0D3CF6"/>
    <w:multiLevelType w:val="hybridMultilevel"/>
    <w:tmpl w:val="7ED89E92"/>
    <w:lvl w:ilvl="0" w:tplc="2CE6F9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9C349A"/>
    <w:multiLevelType w:val="hybridMultilevel"/>
    <w:tmpl w:val="E0D6FB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5A357E63"/>
    <w:multiLevelType w:val="multilevel"/>
    <w:tmpl w:val="5FA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5CAB6539"/>
    <w:multiLevelType w:val="hybridMultilevel"/>
    <w:tmpl w:val="712AC9A4"/>
    <w:lvl w:ilvl="0" w:tplc="F3689C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C63A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FCB9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7885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AAE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8AEE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2667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04F7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1ECC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5757CEF"/>
    <w:multiLevelType w:val="multilevel"/>
    <w:tmpl w:val="5FA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66BB7228"/>
    <w:multiLevelType w:val="multilevel"/>
    <w:tmpl w:val="6ED8C918"/>
    <w:styleLink w:val="WW8Num7"/>
    <w:lvl w:ilvl="0">
      <w:start w:val="1"/>
      <w:numFmt w:val="decimal"/>
      <w:lvlText w:val="%1."/>
      <w:lvlJc w:val="left"/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rPr>
        <w:b/>
        <w:bCs/>
        <w:sz w:val="24"/>
        <w:szCs w:val="24"/>
      </w:rPr>
    </w:lvl>
    <w:lvl w:ilvl="2">
      <w:start w:val="1"/>
      <w:numFmt w:val="decimal"/>
      <w:lvlText w:val="%1.%2.%3."/>
      <w:lvlJc w:val="right"/>
      <w:rPr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rPr>
        <w:sz w:val="24"/>
        <w:szCs w:val="24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9" w15:restartNumberingAfterBreak="0">
    <w:nsid w:val="69A476F3"/>
    <w:multiLevelType w:val="hybridMultilevel"/>
    <w:tmpl w:val="51663A7E"/>
    <w:lvl w:ilvl="0" w:tplc="C2ACE1F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4372CF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9440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C86D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E4D7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C2BB3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6EC8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DA746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224F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D2F701E"/>
    <w:multiLevelType w:val="hybridMultilevel"/>
    <w:tmpl w:val="D6EA557A"/>
    <w:lvl w:ilvl="0" w:tplc="64E2BD0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1243C3F"/>
    <w:multiLevelType w:val="hybridMultilevel"/>
    <w:tmpl w:val="440E5672"/>
    <w:name w:val="WW8Num722"/>
    <w:lvl w:ilvl="0" w:tplc="04150001">
      <w:start w:val="1"/>
      <w:numFmt w:val="decimal"/>
      <w:lvlText w:val="2.%1."/>
      <w:lvlJc w:val="left"/>
      <w:pPr>
        <w:ind w:left="720" w:hanging="360"/>
      </w:pPr>
      <w:rPr>
        <w:rFonts w:hint="default"/>
        <w:b/>
        <w:bCs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740ACF"/>
    <w:multiLevelType w:val="hybridMultilevel"/>
    <w:tmpl w:val="EAAEB226"/>
    <w:lvl w:ilvl="0" w:tplc="A3AA3A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4A9432D"/>
    <w:multiLevelType w:val="multilevel"/>
    <w:tmpl w:val="5FA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4" w15:restartNumberingAfterBreak="0">
    <w:nsid w:val="753B2800"/>
    <w:multiLevelType w:val="hybridMultilevel"/>
    <w:tmpl w:val="5232B440"/>
    <w:lvl w:ilvl="0" w:tplc="ED9E8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DCB8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8810E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00BC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CE13E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AC97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78D8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A6E2C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EADC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C5223D8"/>
    <w:multiLevelType w:val="hybridMultilevel"/>
    <w:tmpl w:val="6CFEBB3A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7FE714EC"/>
    <w:multiLevelType w:val="hybridMultilevel"/>
    <w:tmpl w:val="8572E708"/>
    <w:name w:val="WW8Num7233"/>
    <w:lvl w:ilvl="0" w:tplc="04150011">
      <w:start w:val="2"/>
      <w:numFmt w:val="decimal"/>
      <w:lvlText w:val="2.%1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17"/>
  </w:num>
  <w:num w:numId="5">
    <w:abstractNumId w:val="60"/>
  </w:num>
  <w:num w:numId="6">
    <w:abstractNumId w:val="29"/>
  </w:num>
  <w:num w:numId="7">
    <w:abstractNumId w:val="1"/>
  </w:num>
  <w:num w:numId="8">
    <w:abstractNumId w:val="50"/>
  </w:num>
  <w:num w:numId="9">
    <w:abstractNumId w:val="35"/>
  </w:num>
  <w:num w:numId="10">
    <w:abstractNumId w:val="57"/>
  </w:num>
  <w:num w:numId="11">
    <w:abstractNumId w:val="37"/>
  </w:num>
  <w:num w:numId="12">
    <w:abstractNumId w:val="52"/>
  </w:num>
  <w:num w:numId="13">
    <w:abstractNumId w:val="39"/>
  </w:num>
  <w:num w:numId="14">
    <w:abstractNumId w:val="51"/>
  </w:num>
  <w:num w:numId="15">
    <w:abstractNumId w:val="33"/>
  </w:num>
  <w:num w:numId="16">
    <w:abstractNumId w:val="38"/>
  </w:num>
  <w:num w:numId="17">
    <w:abstractNumId w:val="36"/>
  </w:num>
  <w:num w:numId="18">
    <w:abstractNumId w:val="27"/>
  </w:num>
  <w:num w:numId="19">
    <w:abstractNumId w:val="56"/>
  </w:num>
  <w:num w:numId="20">
    <w:abstractNumId w:val="23"/>
  </w:num>
  <w:num w:numId="21">
    <w:abstractNumId w:val="54"/>
  </w:num>
  <w:num w:numId="22">
    <w:abstractNumId w:val="41"/>
  </w:num>
  <w:num w:numId="23">
    <w:abstractNumId w:val="55"/>
  </w:num>
  <w:num w:numId="24">
    <w:abstractNumId w:val="25"/>
  </w:num>
  <w:num w:numId="25">
    <w:abstractNumId w:val="34"/>
  </w:num>
  <w:num w:numId="26">
    <w:abstractNumId w:val="49"/>
  </w:num>
  <w:num w:numId="27">
    <w:abstractNumId w:val="63"/>
  </w:num>
  <w:num w:numId="28">
    <w:abstractNumId w:val="45"/>
  </w:num>
  <w:num w:numId="29">
    <w:abstractNumId w:val="64"/>
  </w:num>
  <w:num w:numId="30">
    <w:abstractNumId w:val="58"/>
  </w:num>
  <w:num w:numId="31">
    <w:abstractNumId w:val="59"/>
  </w:num>
  <w:num w:numId="32">
    <w:abstractNumId w:val="44"/>
  </w:num>
  <w:num w:numId="33">
    <w:abstractNumId w:val="31"/>
  </w:num>
  <w:num w:numId="34">
    <w:abstractNumId w:val="30"/>
  </w:num>
  <w:num w:numId="35">
    <w:abstractNumId w:val="62"/>
  </w:num>
  <w:num w:numId="36">
    <w:abstractNumId w:val="48"/>
  </w:num>
  <w:num w:numId="37">
    <w:abstractNumId w:val="24"/>
  </w:num>
  <w:num w:numId="38">
    <w:abstractNumId w:val="32"/>
  </w:num>
  <w:num w:numId="39">
    <w:abstractNumId w:val="26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5"/>
  </w:num>
  <w:num w:numId="42">
    <w:abstractNumId w:val="61"/>
  </w:num>
  <w:num w:numId="43">
    <w:abstractNumId w:val="66"/>
  </w:num>
  <w:num w:numId="44">
    <w:abstractNumId w:val="22"/>
  </w:num>
  <w:num w:numId="45">
    <w:abstractNumId w:val="42"/>
    <w:lvlOverride w:ilvl="0">
      <w:startOverride w:val="3"/>
    </w:lvlOverride>
  </w:num>
  <w:num w:numId="46">
    <w:abstractNumId w:val="10"/>
    <w:lvlOverride w:ilvl="0">
      <w:startOverride w:val="1"/>
    </w:lvlOverride>
  </w:num>
  <w:num w:numId="47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93D"/>
    <w:rsid w:val="00004378"/>
    <w:rsid w:val="00005F07"/>
    <w:rsid w:val="0001595B"/>
    <w:rsid w:val="00015E4D"/>
    <w:rsid w:val="00016F6D"/>
    <w:rsid w:val="000249C1"/>
    <w:rsid w:val="00025AEB"/>
    <w:rsid w:val="0003200F"/>
    <w:rsid w:val="0003730F"/>
    <w:rsid w:val="000375C2"/>
    <w:rsid w:val="00045D27"/>
    <w:rsid w:val="00055B75"/>
    <w:rsid w:val="00056CCF"/>
    <w:rsid w:val="00061F42"/>
    <w:rsid w:val="000663B2"/>
    <w:rsid w:val="000678E5"/>
    <w:rsid w:val="0007552C"/>
    <w:rsid w:val="00076D2B"/>
    <w:rsid w:val="00081850"/>
    <w:rsid w:val="00081C1B"/>
    <w:rsid w:val="00083CF9"/>
    <w:rsid w:val="00083F91"/>
    <w:rsid w:val="000845D5"/>
    <w:rsid w:val="0009153D"/>
    <w:rsid w:val="00092493"/>
    <w:rsid w:val="0009656F"/>
    <w:rsid w:val="00097FFC"/>
    <w:rsid w:val="000A2DF9"/>
    <w:rsid w:val="000B0DC0"/>
    <w:rsid w:val="000B1CE4"/>
    <w:rsid w:val="000B2390"/>
    <w:rsid w:val="000B3795"/>
    <w:rsid w:val="000B6E17"/>
    <w:rsid w:val="000B7367"/>
    <w:rsid w:val="000B736C"/>
    <w:rsid w:val="000B7C7E"/>
    <w:rsid w:val="000C0DBD"/>
    <w:rsid w:val="000C59C4"/>
    <w:rsid w:val="000C67DA"/>
    <w:rsid w:val="000C6E14"/>
    <w:rsid w:val="000D1744"/>
    <w:rsid w:val="000E4252"/>
    <w:rsid w:val="000F2424"/>
    <w:rsid w:val="000F6A32"/>
    <w:rsid w:val="000F732E"/>
    <w:rsid w:val="001021A9"/>
    <w:rsid w:val="001056F9"/>
    <w:rsid w:val="00107142"/>
    <w:rsid w:val="00107F7C"/>
    <w:rsid w:val="00112B5C"/>
    <w:rsid w:val="00114B88"/>
    <w:rsid w:val="00120C9B"/>
    <w:rsid w:val="00121862"/>
    <w:rsid w:val="00123F9D"/>
    <w:rsid w:val="0012405F"/>
    <w:rsid w:val="00126C4B"/>
    <w:rsid w:val="00127231"/>
    <w:rsid w:val="00131444"/>
    <w:rsid w:val="00136908"/>
    <w:rsid w:val="00153FBC"/>
    <w:rsid w:val="00155B43"/>
    <w:rsid w:val="001624A2"/>
    <w:rsid w:val="00162FB5"/>
    <w:rsid w:val="0016551E"/>
    <w:rsid w:val="001744D1"/>
    <w:rsid w:val="00180390"/>
    <w:rsid w:val="00185B6E"/>
    <w:rsid w:val="00190139"/>
    <w:rsid w:val="00195F05"/>
    <w:rsid w:val="0019659F"/>
    <w:rsid w:val="001A4491"/>
    <w:rsid w:val="001A4852"/>
    <w:rsid w:val="001A498C"/>
    <w:rsid w:val="001C14DA"/>
    <w:rsid w:val="001C2913"/>
    <w:rsid w:val="001C3DB1"/>
    <w:rsid w:val="001C60FA"/>
    <w:rsid w:val="001C6CD1"/>
    <w:rsid w:val="001C6D88"/>
    <w:rsid w:val="001C715E"/>
    <w:rsid w:val="001D0875"/>
    <w:rsid w:val="001D0DDA"/>
    <w:rsid w:val="001D3173"/>
    <w:rsid w:val="001D5DBB"/>
    <w:rsid w:val="001D65DA"/>
    <w:rsid w:val="001D705C"/>
    <w:rsid w:val="001D7131"/>
    <w:rsid w:val="001E14EF"/>
    <w:rsid w:val="001E3AA7"/>
    <w:rsid w:val="001E5A93"/>
    <w:rsid w:val="001F0CF0"/>
    <w:rsid w:val="001F4B69"/>
    <w:rsid w:val="001F57D5"/>
    <w:rsid w:val="00200909"/>
    <w:rsid w:val="0020275B"/>
    <w:rsid w:val="00207C63"/>
    <w:rsid w:val="0021162D"/>
    <w:rsid w:val="00212904"/>
    <w:rsid w:val="00213683"/>
    <w:rsid w:val="002158C3"/>
    <w:rsid w:val="002178AA"/>
    <w:rsid w:val="00217962"/>
    <w:rsid w:val="0022713B"/>
    <w:rsid w:val="00233A19"/>
    <w:rsid w:val="0023529E"/>
    <w:rsid w:val="00235DE0"/>
    <w:rsid w:val="00236BA4"/>
    <w:rsid w:val="00245819"/>
    <w:rsid w:val="00247806"/>
    <w:rsid w:val="002478C8"/>
    <w:rsid w:val="00252DBF"/>
    <w:rsid w:val="002578FE"/>
    <w:rsid w:val="00262666"/>
    <w:rsid w:val="00264C8E"/>
    <w:rsid w:val="00267BF1"/>
    <w:rsid w:val="00270E7A"/>
    <w:rsid w:val="00271DEF"/>
    <w:rsid w:val="002720DF"/>
    <w:rsid w:val="00280D93"/>
    <w:rsid w:val="002850FC"/>
    <w:rsid w:val="00286432"/>
    <w:rsid w:val="002911D8"/>
    <w:rsid w:val="00291E5B"/>
    <w:rsid w:val="00294888"/>
    <w:rsid w:val="00296207"/>
    <w:rsid w:val="002A0717"/>
    <w:rsid w:val="002A0BAD"/>
    <w:rsid w:val="002A70E7"/>
    <w:rsid w:val="002B1ADA"/>
    <w:rsid w:val="002B2032"/>
    <w:rsid w:val="002B41F2"/>
    <w:rsid w:val="002B4C67"/>
    <w:rsid w:val="002B5C89"/>
    <w:rsid w:val="002C62AC"/>
    <w:rsid w:val="002D1574"/>
    <w:rsid w:val="002D1D48"/>
    <w:rsid w:val="002D222C"/>
    <w:rsid w:val="002D25B1"/>
    <w:rsid w:val="002D5B5E"/>
    <w:rsid w:val="002D6A0F"/>
    <w:rsid w:val="002E0FAD"/>
    <w:rsid w:val="002E7F7D"/>
    <w:rsid w:val="002F4CD5"/>
    <w:rsid w:val="002F4DA0"/>
    <w:rsid w:val="0030285D"/>
    <w:rsid w:val="003103A4"/>
    <w:rsid w:val="00312BD1"/>
    <w:rsid w:val="0031323F"/>
    <w:rsid w:val="00316076"/>
    <w:rsid w:val="00316A97"/>
    <w:rsid w:val="003176ED"/>
    <w:rsid w:val="00321E3F"/>
    <w:rsid w:val="00323AE1"/>
    <w:rsid w:val="00337233"/>
    <w:rsid w:val="00337444"/>
    <w:rsid w:val="00344D3F"/>
    <w:rsid w:val="003460A7"/>
    <w:rsid w:val="003460FB"/>
    <w:rsid w:val="00346CEA"/>
    <w:rsid w:val="00351A8A"/>
    <w:rsid w:val="00353179"/>
    <w:rsid w:val="00353E72"/>
    <w:rsid w:val="00356BEB"/>
    <w:rsid w:val="0035767A"/>
    <w:rsid w:val="00361269"/>
    <w:rsid w:val="00361DE1"/>
    <w:rsid w:val="003644CE"/>
    <w:rsid w:val="00364C9E"/>
    <w:rsid w:val="00364D99"/>
    <w:rsid w:val="0036504F"/>
    <w:rsid w:val="0036639F"/>
    <w:rsid w:val="00366ACF"/>
    <w:rsid w:val="0037664E"/>
    <w:rsid w:val="00377185"/>
    <w:rsid w:val="003927DB"/>
    <w:rsid w:val="00397D68"/>
    <w:rsid w:val="003A4475"/>
    <w:rsid w:val="003A5BAE"/>
    <w:rsid w:val="003B336B"/>
    <w:rsid w:val="003B3548"/>
    <w:rsid w:val="003C2D92"/>
    <w:rsid w:val="003C6EFE"/>
    <w:rsid w:val="003D35B0"/>
    <w:rsid w:val="003D46FC"/>
    <w:rsid w:val="003D5642"/>
    <w:rsid w:val="003E187A"/>
    <w:rsid w:val="003E219F"/>
    <w:rsid w:val="003E2873"/>
    <w:rsid w:val="003E2B92"/>
    <w:rsid w:val="003E2FAF"/>
    <w:rsid w:val="003E4E64"/>
    <w:rsid w:val="003F2D20"/>
    <w:rsid w:val="003F7A28"/>
    <w:rsid w:val="0040344E"/>
    <w:rsid w:val="00403863"/>
    <w:rsid w:val="0041529C"/>
    <w:rsid w:val="00416F36"/>
    <w:rsid w:val="00417E4B"/>
    <w:rsid w:val="00420A86"/>
    <w:rsid w:val="00425DAF"/>
    <w:rsid w:val="00430D96"/>
    <w:rsid w:val="00433F54"/>
    <w:rsid w:val="004363D5"/>
    <w:rsid w:val="00444FCA"/>
    <w:rsid w:val="00445E5A"/>
    <w:rsid w:val="00447876"/>
    <w:rsid w:val="00452680"/>
    <w:rsid w:val="00455DA9"/>
    <w:rsid w:val="00460358"/>
    <w:rsid w:val="00462F59"/>
    <w:rsid w:val="00464665"/>
    <w:rsid w:val="004679D0"/>
    <w:rsid w:val="00472E1B"/>
    <w:rsid w:val="004743A8"/>
    <w:rsid w:val="00474428"/>
    <w:rsid w:val="00480AEF"/>
    <w:rsid w:val="00481246"/>
    <w:rsid w:val="00491E32"/>
    <w:rsid w:val="004945D7"/>
    <w:rsid w:val="00495589"/>
    <w:rsid w:val="00495BAE"/>
    <w:rsid w:val="00495C23"/>
    <w:rsid w:val="00496B90"/>
    <w:rsid w:val="004A2E75"/>
    <w:rsid w:val="004A2FDE"/>
    <w:rsid w:val="004B5948"/>
    <w:rsid w:val="004B7582"/>
    <w:rsid w:val="004C5611"/>
    <w:rsid w:val="004C7CD6"/>
    <w:rsid w:val="004D35E5"/>
    <w:rsid w:val="004D77C6"/>
    <w:rsid w:val="004D7C8F"/>
    <w:rsid w:val="004E301A"/>
    <w:rsid w:val="004E6255"/>
    <w:rsid w:val="004E76DD"/>
    <w:rsid w:val="004F0DEE"/>
    <w:rsid w:val="00500889"/>
    <w:rsid w:val="00501E63"/>
    <w:rsid w:val="00502097"/>
    <w:rsid w:val="005029E0"/>
    <w:rsid w:val="00503D17"/>
    <w:rsid w:val="00504286"/>
    <w:rsid w:val="00507656"/>
    <w:rsid w:val="0051290C"/>
    <w:rsid w:val="005154A4"/>
    <w:rsid w:val="005160D2"/>
    <w:rsid w:val="005213DE"/>
    <w:rsid w:val="00523C9E"/>
    <w:rsid w:val="005350BF"/>
    <w:rsid w:val="005401BA"/>
    <w:rsid w:val="00544EAF"/>
    <w:rsid w:val="0055011F"/>
    <w:rsid w:val="005546A3"/>
    <w:rsid w:val="005579B9"/>
    <w:rsid w:val="00560921"/>
    <w:rsid w:val="00562C70"/>
    <w:rsid w:val="00563B65"/>
    <w:rsid w:val="005674D8"/>
    <w:rsid w:val="00570109"/>
    <w:rsid w:val="00570794"/>
    <w:rsid w:val="00570D4E"/>
    <w:rsid w:val="005711D0"/>
    <w:rsid w:val="005744E6"/>
    <w:rsid w:val="00585D39"/>
    <w:rsid w:val="005862BD"/>
    <w:rsid w:val="005865DD"/>
    <w:rsid w:val="005868C2"/>
    <w:rsid w:val="00587C2F"/>
    <w:rsid w:val="005905C3"/>
    <w:rsid w:val="005A0C04"/>
    <w:rsid w:val="005A2E02"/>
    <w:rsid w:val="005B327F"/>
    <w:rsid w:val="005C049B"/>
    <w:rsid w:val="005C30D0"/>
    <w:rsid w:val="005C4BCD"/>
    <w:rsid w:val="005C746F"/>
    <w:rsid w:val="005D03AB"/>
    <w:rsid w:val="005D1A3B"/>
    <w:rsid w:val="005D56CF"/>
    <w:rsid w:val="005D6742"/>
    <w:rsid w:val="005E310D"/>
    <w:rsid w:val="005E51C5"/>
    <w:rsid w:val="005E64B3"/>
    <w:rsid w:val="005F31E4"/>
    <w:rsid w:val="005F3C01"/>
    <w:rsid w:val="00602039"/>
    <w:rsid w:val="00602391"/>
    <w:rsid w:val="00606DD0"/>
    <w:rsid w:val="00610A1F"/>
    <w:rsid w:val="00613BBE"/>
    <w:rsid w:val="006162C6"/>
    <w:rsid w:val="0062538C"/>
    <w:rsid w:val="00625CF6"/>
    <w:rsid w:val="00632A01"/>
    <w:rsid w:val="00634DA4"/>
    <w:rsid w:val="006406CB"/>
    <w:rsid w:val="006440C4"/>
    <w:rsid w:val="006447EE"/>
    <w:rsid w:val="00644C96"/>
    <w:rsid w:val="00651C74"/>
    <w:rsid w:val="006526E5"/>
    <w:rsid w:val="00652FCA"/>
    <w:rsid w:val="00654439"/>
    <w:rsid w:val="00660DBB"/>
    <w:rsid w:val="00663527"/>
    <w:rsid w:val="00665958"/>
    <w:rsid w:val="00667E73"/>
    <w:rsid w:val="00675038"/>
    <w:rsid w:val="00680FCC"/>
    <w:rsid w:val="00681C78"/>
    <w:rsid w:val="00684106"/>
    <w:rsid w:val="00687114"/>
    <w:rsid w:val="00687CD1"/>
    <w:rsid w:val="0069181A"/>
    <w:rsid w:val="00692FD1"/>
    <w:rsid w:val="00693119"/>
    <w:rsid w:val="00694730"/>
    <w:rsid w:val="00695A68"/>
    <w:rsid w:val="006974A2"/>
    <w:rsid w:val="006A5C4D"/>
    <w:rsid w:val="006A607D"/>
    <w:rsid w:val="006A62C4"/>
    <w:rsid w:val="006C2242"/>
    <w:rsid w:val="006D3616"/>
    <w:rsid w:val="006D3DCE"/>
    <w:rsid w:val="006D4010"/>
    <w:rsid w:val="006D77DF"/>
    <w:rsid w:val="006E5731"/>
    <w:rsid w:val="006F3C23"/>
    <w:rsid w:val="006F6590"/>
    <w:rsid w:val="007001B1"/>
    <w:rsid w:val="0070043D"/>
    <w:rsid w:val="00701836"/>
    <w:rsid w:val="00702F02"/>
    <w:rsid w:val="00705EA5"/>
    <w:rsid w:val="00711995"/>
    <w:rsid w:val="007126F2"/>
    <w:rsid w:val="00716D0B"/>
    <w:rsid w:val="00717BD0"/>
    <w:rsid w:val="00721399"/>
    <w:rsid w:val="0072235E"/>
    <w:rsid w:val="0072293D"/>
    <w:rsid w:val="007233B5"/>
    <w:rsid w:val="00723974"/>
    <w:rsid w:val="00727822"/>
    <w:rsid w:val="007319E6"/>
    <w:rsid w:val="007323F0"/>
    <w:rsid w:val="00734BF5"/>
    <w:rsid w:val="0073565B"/>
    <w:rsid w:val="00745842"/>
    <w:rsid w:val="00745910"/>
    <w:rsid w:val="007502E9"/>
    <w:rsid w:val="0075545D"/>
    <w:rsid w:val="0075647E"/>
    <w:rsid w:val="00756CA3"/>
    <w:rsid w:val="00761760"/>
    <w:rsid w:val="00763F9A"/>
    <w:rsid w:val="00764028"/>
    <w:rsid w:val="0076467A"/>
    <w:rsid w:val="00770A2A"/>
    <w:rsid w:val="00774BB6"/>
    <w:rsid w:val="00780094"/>
    <w:rsid w:val="0078065F"/>
    <w:rsid w:val="007816A9"/>
    <w:rsid w:val="007817DC"/>
    <w:rsid w:val="0078245D"/>
    <w:rsid w:val="00783CB4"/>
    <w:rsid w:val="00793788"/>
    <w:rsid w:val="007A46EA"/>
    <w:rsid w:val="007A5E40"/>
    <w:rsid w:val="007A737E"/>
    <w:rsid w:val="007B2E8F"/>
    <w:rsid w:val="007B542C"/>
    <w:rsid w:val="007B7B59"/>
    <w:rsid w:val="007C07D9"/>
    <w:rsid w:val="007C173E"/>
    <w:rsid w:val="007C63A5"/>
    <w:rsid w:val="007D1FF1"/>
    <w:rsid w:val="007E1BEB"/>
    <w:rsid w:val="007E5D45"/>
    <w:rsid w:val="007F0372"/>
    <w:rsid w:val="007F0534"/>
    <w:rsid w:val="007F55C1"/>
    <w:rsid w:val="007F5762"/>
    <w:rsid w:val="007F5774"/>
    <w:rsid w:val="00803092"/>
    <w:rsid w:val="00804A7E"/>
    <w:rsid w:val="00806449"/>
    <w:rsid w:val="008078F5"/>
    <w:rsid w:val="008123DD"/>
    <w:rsid w:val="008207F8"/>
    <w:rsid w:val="00820B6E"/>
    <w:rsid w:val="008211AD"/>
    <w:rsid w:val="008213BF"/>
    <w:rsid w:val="00822394"/>
    <w:rsid w:val="0082426E"/>
    <w:rsid w:val="00825CDA"/>
    <w:rsid w:val="0083286E"/>
    <w:rsid w:val="0083420E"/>
    <w:rsid w:val="008371BD"/>
    <w:rsid w:val="00842140"/>
    <w:rsid w:val="00842342"/>
    <w:rsid w:val="008459E7"/>
    <w:rsid w:val="0084627C"/>
    <w:rsid w:val="00846F6E"/>
    <w:rsid w:val="008475F3"/>
    <w:rsid w:val="00847801"/>
    <w:rsid w:val="00855473"/>
    <w:rsid w:val="00855EF2"/>
    <w:rsid w:val="00864353"/>
    <w:rsid w:val="00865703"/>
    <w:rsid w:val="008713BB"/>
    <w:rsid w:val="00873559"/>
    <w:rsid w:val="00874097"/>
    <w:rsid w:val="00876787"/>
    <w:rsid w:val="008824BE"/>
    <w:rsid w:val="008920BB"/>
    <w:rsid w:val="008926BB"/>
    <w:rsid w:val="00896135"/>
    <w:rsid w:val="008A6C34"/>
    <w:rsid w:val="008B3302"/>
    <w:rsid w:val="008B7404"/>
    <w:rsid w:val="008C162A"/>
    <w:rsid w:val="008C6440"/>
    <w:rsid w:val="008C6B72"/>
    <w:rsid w:val="008C6C1E"/>
    <w:rsid w:val="008C7CC9"/>
    <w:rsid w:val="008D19FE"/>
    <w:rsid w:val="008D213A"/>
    <w:rsid w:val="008D2322"/>
    <w:rsid w:val="008D2B19"/>
    <w:rsid w:val="008E2628"/>
    <w:rsid w:val="008E3712"/>
    <w:rsid w:val="008E5071"/>
    <w:rsid w:val="008F00F0"/>
    <w:rsid w:val="008F18E2"/>
    <w:rsid w:val="008F20F9"/>
    <w:rsid w:val="008F6253"/>
    <w:rsid w:val="008F773D"/>
    <w:rsid w:val="00904276"/>
    <w:rsid w:val="0090484A"/>
    <w:rsid w:val="009069DF"/>
    <w:rsid w:val="00907634"/>
    <w:rsid w:val="00907858"/>
    <w:rsid w:val="00907E1B"/>
    <w:rsid w:val="0091008A"/>
    <w:rsid w:val="00911146"/>
    <w:rsid w:val="00911491"/>
    <w:rsid w:val="00915792"/>
    <w:rsid w:val="00925517"/>
    <w:rsid w:val="00926B16"/>
    <w:rsid w:val="00927F84"/>
    <w:rsid w:val="00935A20"/>
    <w:rsid w:val="009434A7"/>
    <w:rsid w:val="00950555"/>
    <w:rsid w:val="00952930"/>
    <w:rsid w:val="00957C54"/>
    <w:rsid w:val="009668FB"/>
    <w:rsid w:val="00971761"/>
    <w:rsid w:val="00971D3E"/>
    <w:rsid w:val="009831F7"/>
    <w:rsid w:val="00987DC2"/>
    <w:rsid w:val="009934E4"/>
    <w:rsid w:val="00996F96"/>
    <w:rsid w:val="009A0449"/>
    <w:rsid w:val="009A48A6"/>
    <w:rsid w:val="009A58D0"/>
    <w:rsid w:val="009A5E1B"/>
    <w:rsid w:val="009A77B9"/>
    <w:rsid w:val="009B0014"/>
    <w:rsid w:val="009C037C"/>
    <w:rsid w:val="009C6EE8"/>
    <w:rsid w:val="009C7A4F"/>
    <w:rsid w:val="009D5743"/>
    <w:rsid w:val="009E123F"/>
    <w:rsid w:val="009E3795"/>
    <w:rsid w:val="009E401C"/>
    <w:rsid w:val="009F1130"/>
    <w:rsid w:val="009F6732"/>
    <w:rsid w:val="00A05104"/>
    <w:rsid w:val="00A0604D"/>
    <w:rsid w:val="00A0725B"/>
    <w:rsid w:val="00A07555"/>
    <w:rsid w:val="00A07830"/>
    <w:rsid w:val="00A12E78"/>
    <w:rsid w:val="00A15AAB"/>
    <w:rsid w:val="00A16D58"/>
    <w:rsid w:val="00A206D4"/>
    <w:rsid w:val="00A3152C"/>
    <w:rsid w:val="00A31EF6"/>
    <w:rsid w:val="00A3268E"/>
    <w:rsid w:val="00A33217"/>
    <w:rsid w:val="00A3721B"/>
    <w:rsid w:val="00A44DA8"/>
    <w:rsid w:val="00A45067"/>
    <w:rsid w:val="00A46117"/>
    <w:rsid w:val="00A500FF"/>
    <w:rsid w:val="00A50DFB"/>
    <w:rsid w:val="00A56242"/>
    <w:rsid w:val="00A57E4B"/>
    <w:rsid w:val="00A6062C"/>
    <w:rsid w:val="00A63952"/>
    <w:rsid w:val="00A639C8"/>
    <w:rsid w:val="00A63FC5"/>
    <w:rsid w:val="00A66444"/>
    <w:rsid w:val="00A6670E"/>
    <w:rsid w:val="00A668C9"/>
    <w:rsid w:val="00A70717"/>
    <w:rsid w:val="00A711E6"/>
    <w:rsid w:val="00A750D2"/>
    <w:rsid w:val="00A77613"/>
    <w:rsid w:val="00A824BB"/>
    <w:rsid w:val="00A8523B"/>
    <w:rsid w:val="00A90C5E"/>
    <w:rsid w:val="00A91204"/>
    <w:rsid w:val="00A96265"/>
    <w:rsid w:val="00A9654E"/>
    <w:rsid w:val="00AA211D"/>
    <w:rsid w:val="00AA3D15"/>
    <w:rsid w:val="00AA4E54"/>
    <w:rsid w:val="00AA6125"/>
    <w:rsid w:val="00AB2C10"/>
    <w:rsid w:val="00AB3227"/>
    <w:rsid w:val="00AB6B55"/>
    <w:rsid w:val="00AC1CEA"/>
    <w:rsid w:val="00AC3845"/>
    <w:rsid w:val="00AC691C"/>
    <w:rsid w:val="00AC6C3B"/>
    <w:rsid w:val="00AC719D"/>
    <w:rsid w:val="00AD743E"/>
    <w:rsid w:val="00AE3024"/>
    <w:rsid w:val="00AF3D40"/>
    <w:rsid w:val="00B005F0"/>
    <w:rsid w:val="00B01AB4"/>
    <w:rsid w:val="00B01FBB"/>
    <w:rsid w:val="00B022D3"/>
    <w:rsid w:val="00B02C2C"/>
    <w:rsid w:val="00B07178"/>
    <w:rsid w:val="00B23290"/>
    <w:rsid w:val="00B23FB6"/>
    <w:rsid w:val="00B240AD"/>
    <w:rsid w:val="00B26BA2"/>
    <w:rsid w:val="00B26FC6"/>
    <w:rsid w:val="00B319DB"/>
    <w:rsid w:val="00B34347"/>
    <w:rsid w:val="00B3796B"/>
    <w:rsid w:val="00B40330"/>
    <w:rsid w:val="00B408EF"/>
    <w:rsid w:val="00B41027"/>
    <w:rsid w:val="00B43E54"/>
    <w:rsid w:val="00B516CC"/>
    <w:rsid w:val="00B543A6"/>
    <w:rsid w:val="00B55CE6"/>
    <w:rsid w:val="00B62AE3"/>
    <w:rsid w:val="00B62E76"/>
    <w:rsid w:val="00B743CA"/>
    <w:rsid w:val="00B764BC"/>
    <w:rsid w:val="00B82017"/>
    <w:rsid w:val="00B844A0"/>
    <w:rsid w:val="00B85205"/>
    <w:rsid w:val="00B86150"/>
    <w:rsid w:val="00B90C62"/>
    <w:rsid w:val="00B92220"/>
    <w:rsid w:val="00B93B29"/>
    <w:rsid w:val="00B95BC0"/>
    <w:rsid w:val="00B9616B"/>
    <w:rsid w:val="00BA0787"/>
    <w:rsid w:val="00BA1A13"/>
    <w:rsid w:val="00BA20DF"/>
    <w:rsid w:val="00BA5923"/>
    <w:rsid w:val="00BA69C4"/>
    <w:rsid w:val="00BB1DFD"/>
    <w:rsid w:val="00BB4FED"/>
    <w:rsid w:val="00BB6139"/>
    <w:rsid w:val="00BB7BF1"/>
    <w:rsid w:val="00BC01CB"/>
    <w:rsid w:val="00BC1DE4"/>
    <w:rsid w:val="00BC2D30"/>
    <w:rsid w:val="00BD5B35"/>
    <w:rsid w:val="00BD626F"/>
    <w:rsid w:val="00BE65BB"/>
    <w:rsid w:val="00BF097E"/>
    <w:rsid w:val="00BF344A"/>
    <w:rsid w:val="00C051E1"/>
    <w:rsid w:val="00C06086"/>
    <w:rsid w:val="00C13DB4"/>
    <w:rsid w:val="00C231C4"/>
    <w:rsid w:val="00C25D44"/>
    <w:rsid w:val="00C30B0A"/>
    <w:rsid w:val="00C31B17"/>
    <w:rsid w:val="00C33965"/>
    <w:rsid w:val="00C33AAE"/>
    <w:rsid w:val="00C33F88"/>
    <w:rsid w:val="00C34C64"/>
    <w:rsid w:val="00C35867"/>
    <w:rsid w:val="00C3671A"/>
    <w:rsid w:val="00C44372"/>
    <w:rsid w:val="00C457CD"/>
    <w:rsid w:val="00C51332"/>
    <w:rsid w:val="00C622DF"/>
    <w:rsid w:val="00C73207"/>
    <w:rsid w:val="00C755A8"/>
    <w:rsid w:val="00C82DED"/>
    <w:rsid w:val="00C8415C"/>
    <w:rsid w:val="00C84637"/>
    <w:rsid w:val="00C84A4C"/>
    <w:rsid w:val="00C931DD"/>
    <w:rsid w:val="00C93688"/>
    <w:rsid w:val="00C94A73"/>
    <w:rsid w:val="00C9512D"/>
    <w:rsid w:val="00CA15EC"/>
    <w:rsid w:val="00CA235A"/>
    <w:rsid w:val="00CA5C0B"/>
    <w:rsid w:val="00CB0517"/>
    <w:rsid w:val="00CB1F31"/>
    <w:rsid w:val="00CB24AC"/>
    <w:rsid w:val="00CB7B19"/>
    <w:rsid w:val="00CC017B"/>
    <w:rsid w:val="00CC15EE"/>
    <w:rsid w:val="00CC18B7"/>
    <w:rsid w:val="00CC24B9"/>
    <w:rsid w:val="00CC401B"/>
    <w:rsid w:val="00CC6B96"/>
    <w:rsid w:val="00CC6CA0"/>
    <w:rsid w:val="00CC7999"/>
    <w:rsid w:val="00CD216A"/>
    <w:rsid w:val="00CD79FC"/>
    <w:rsid w:val="00CE0BD5"/>
    <w:rsid w:val="00CE12F4"/>
    <w:rsid w:val="00CE4C27"/>
    <w:rsid w:val="00CE529F"/>
    <w:rsid w:val="00CE6529"/>
    <w:rsid w:val="00CE67DB"/>
    <w:rsid w:val="00CF44A6"/>
    <w:rsid w:val="00D010E0"/>
    <w:rsid w:val="00D05847"/>
    <w:rsid w:val="00D12E3E"/>
    <w:rsid w:val="00D137EE"/>
    <w:rsid w:val="00D14B4A"/>
    <w:rsid w:val="00D16C01"/>
    <w:rsid w:val="00D22FD6"/>
    <w:rsid w:val="00D2340C"/>
    <w:rsid w:val="00D23EE0"/>
    <w:rsid w:val="00D23F19"/>
    <w:rsid w:val="00D24F12"/>
    <w:rsid w:val="00D30B32"/>
    <w:rsid w:val="00D33A79"/>
    <w:rsid w:val="00D411BB"/>
    <w:rsid w:val="00D47A4F"/>
    <w:rsid w:val="00D602F5"/>
    <w:rsid w:val="00D63259"/>
    <w:rsid w:val="00D63B1B"/>
    <w:rsid w:val="00D66F0E"/>
    <w:rsid w:val="00D672FF"/>
    <w:rsid w:val="00D72628"/>
    <w:rsid w:val="00D77AA4"/>
    <w:rsid w:val="00D8184B"/>
    <w:rsid w:val="00D856EF"/>
    <w:rsid w:val="00D864B8"/>
    <w:rsid w:val="00D877AA"/>
    <w:rsid w:val="00D901AC"/>
    <w:rsid w:val="00D96545"/>
    <w:rsid w:val="00DB04D2"/>
    <w:rsid w:val="00DB1631"/>
    <w:rsid w:val="00DB3EE4"/>
    <w:rsid w:val="00DB5318"/>
    <w:rsid w:val="00DD0C45"/>
    <w:rsid w:val="00DD21F3"/>
    <w:rsid w:val="00DD380F"/>
    <w:rsid w:val="00DD7783"/>
    <w:rsid w:val="00DE7949"/>
    <w:rsid w:val="00DF2751"/>
    <w:rsid w:val="00DF296B"/>
    <w:rsid w:val="00DF405C"/>
    <w:rsid w:val="00DF541D"/>
    <w:rsid w:val="00E006EE"/>
    <w:rsid w:val="00E02E4B"/>
    <w:rsid w:val="00E05E8B"/>
    <w:rsid w:val="00E10A78"/>
    <w:rsid w:val="00E12DF2"/>
    <w:rsid w:val="00E162C9"/>
    <w:rsid w:val="00E212B5"/>
    <w:rsid w:val="00E24F5E"/>
    <w:rsid w:val="00E258DA"/>
    <w:rsid w:val="00E25DAC"/>
    <w:rsid w:val="00E308B4"/>
    <w:rsid w:val="00E32E0F"/>
    <w:rsid w:val="00E406EA"/>
    <w:rsid w:val="00E4123D"/>
    <w:rsid w:val="00E462BC"/>
    <w:rsid w:val="00E4650F"/>
    <w:rsid w:val="00E47306"/>
    <w:rsid w:val="00E5071D"/>
    <w:rsid w:val="00E51677"/>
    <w:rsid w:val="00E56C21"/>
    <w:rsid w:val="00E6395C"/>
    <w:rsid w:val="00E63B80"/>
    <w:rsid w:val="00E65F96"/>
    <w:rsid w:val="00E66507"/>
    <w:rsid w:val="00E71F6D"/>
    <w:rsid w:val="00E721E2"/>
    <w:rsid w:val="00E804A4"/>
    <w:rsid w:val="00E81E1D"/>
    <w:rsid w:val="00E82500"/>
    <w:rsid w:val="00E866D6"/>
    <w:rsid w:val="00E8794E"/>
    <w:rsid w:val="00E9222B"/>
    <w:rsid w:val="00E94D35"/>
    <w:rsid w:val="00EA0461"/>
    <w:rsid w:val="00EA2AED"/>
    <w:rsid w:val="00EA5392"/>
    <w:rsid w:val="00EA57C4"/>
    <w:rsid w:val="00EA58EB"/>
    <w:rsid w:val="00EC2ACA"/>
    <w:rsid w:val="00EC31F5"/>
    <w:rsid w:val="00EC491F"/>
    <w:rsid w:val="00EC5FD2"/>
    <w:rsid w:val="00ED0E59"/>
    <w:rsid w:val="00ED6DA1"/>
    <w:rsid w:val="00EE0CBD"/>
    <w:rsid w:val="00EE2CE8"/>
    <w:rsid w:val="00EE43F7"/>
    <w:rsid w:val="00EF17EB"/>
    <w:rsid w:val="00EF2A92"/>
    <w:rsid w:val="00EF41E2"/>
    <w:rsid w:val="00EF53E2"/>
    <w:rsid w:val="00EF5FE7"/>
    <w:rsid w:val="00EF6232"/>
    <w:rsid w:val="00EF6956"/>
    <w:rsid w:val="00EF71F8"/>
    <w:rsid w:val="00F0643C"/>
    <w:rsid w:val="00F13ECE"/>
    <w:rsid w:val="00F14D43"/>
    <w:rsid w:val="00F15DBF"/>
    <w:rsid w:val="00F22461"/>
    <w:rsid w:val="00F234F6"/>
    <w:rsid w:val="00F31310"/>
    <w:rsid w:val="00F32736"/>
    <w:rsid w:val="00F3305D"/>
    <w:rsid w:val="00F365A4"/>
    <w:rsid w:val="00F42DF1"/>
    <w:rsid w:val="00F43561"/>
    <w:rsid w:val="00F44332"/>
    <w:rsid w:val="00F4754D"/>
    <w:rsid w:val="00F54894"/>
    <w:rsid w:val="00F5658E"/>
    <w:rsid w:val="00F57D96"/>
    <w:rsid w:val="00F6046E"/>
    <w:rsid w:val="00F63B48"/>
    <w:rsid w:val="00F64A5E"/>
    <w:rsid w:val="00F679BE"/>
    <w:rsid w:val="00F71042"/>
    <w:rsid w:val="00F73514"/>
    <w:rsid w:val="00F74B89"/>
    <w:rsid w:val="00F82FED"/>
    <w:rsid w:val="00F862FB"/>
    <w:rsid w:val="00F8661C"/>
    <w:rsid w:val="00F86A87"/>
    <w:rsid w:val="00FA0A27"/>
    <w:rsid w:val="00FA0B3C"/>
    <w:rsid w:val="00FA4E9F"/>
    <w:rsid w:val="00FB07B1"/>
    <w:rsid w:val="00FB0F34"/>
    <w:rsid w:val="00FB5048"/>
    <w:rsid w:val="00FC181B"/>
    <w:rsid w:val="00FC29E3"/>
    <w:rsid w:val="00FC48BA"/>
    <w:rsid w:val="00FC6C9A"/>
    <w:rsid w:val="00FD16BB"/>
    <w:rsid w:val="00FD2B6F"/>
    <w:rsid w:val="00FE157B"/>
    <w:rsid w:val="00FE1A88"/>
    <w:rsid w:val="00FE5DF3"/>
    <w:rsid w:val="00FF38B3"/>
    <w:rsid w:val="00FF7E23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E071F5"/>
  <w15:docId w15:val="{DDE97331-4B5B-4365-937B-C9868B8F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66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62666"/>
    <w:pPr>
      <w:keepNext/>
      <w:keepLines/>
      <w:widowControl w:val="0"/>
      <w:numPr>
        <w:numId w:val="1"/>
      </w:numPr>
      <w:tabs>
        <w:tab w:val="left" w:pos="0"/>
        <w:tab w:val="left" w:pos="567"/>
      </w:tabs>
      <w:overflowPunct w:val="0"/>
      <w:autoSpaceDE w:val="0"/>
      <w:spacing w:before="240" w:after="240"/>
      <w:ind w:left="567" w:hanging="567"/>
      <w:jc w:val="both"/>
      <w:textAlignment w:val="baseline"/>
      <w:outlineLvl w:val="0"/>
    </w:pPr>
    <w:rPr>
      <w:rFonts w:ascii="PL Times New Roman" w:hAnsi="PL Times New Roman" w:cs="PL Times New Roman"/>
      <w:b/>
      <w:bCs/>
      <w:smallCap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6266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6266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62666"/>
    <w:pPr>
      <w:keepNext/>
      <w:numPr>
        <w:ilvl w:val="6"/>
        <w:numId w:val="1"/>
      </w:numPr>
      <w:tabs>
        <w:tab w:val="left" w:pos="1296"/>
        <w:tab w:val="right" w:leader="dot" w:pos="9072"/>
      </w:tabs>
      <w:overflowPunct w:val="0"/>
      <w:autoSpaceDE w:val="0"/>
      <w:jc w:val="both"/>
      <w:textAlignment w:val="baseline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62666"/>
    <w:pPr>
      <w:keepNext/>
      <w:numPr>
        <w:ilvl w:val="7"/>
        <w:numId w:val="1"/>
      </w:numPr>
      <w:tabs>
        <w:tab w:val="left" w:pos="1440"/>
      </w:tabs>
      <w:jc w:val="both"/>
      <w:outlineLvl w:val="7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62666"/>
    <w:pPr>
      <w:numPr>
        <w:ilvl w:val="8"/>
        <w:numId w:val="1"/>
      </w:numPr>
      <w:tabs>
        <w:tab w:val="left" w:pos="1584"/>
      </w:tabs>
      <w:overflowPunct w:val="0"/>
      <w:autoSpaceDE w:val="0"/>
      <w:spacing w:before="240" w:after="60"/>
      <w:jc w:val="both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3E3F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3E3F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3E3F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E3F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E3F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E3F"/>
    <w:rPr>
      <w:rFonts w:asciiTheme="majorHAnsi" w:eastAsiaTheme="majorEastAsia" w:hAnsiTheme="majorHAnsi" w:cstheme="majorBidi"/>
      <w:lang w:eastAsia="ar-SA"/>
    </w:rPr>
  </w:style>
  <w:style w:type="character" w:customStyle="1" w:styleId="WW8Num2z0">
    <w:name w:val="WW8Num2z0"/>
    <w:uiPriority w:val="99"/>
    <w:rsid w:val="00262666"/>
    <w:rPr>
      <w:rFonts w:ascii="Times New Roman" w:hAnsi="Times New Roman" w:cs="Times New Roman"/>
    </w:rPr>
  </w:style>
  <w:style w:type="character" w:customStyle="1" w:styleId="WW8Num3z0">
    <w:name w:val="WW8Num3z0"/>
    <w:uiPriority w:val="99"/>
    <w:rsid w:val="00262666"/>
    <w:rPr>
      <w:rFonts w:ascii="Times New Roman" w:hAnsi="Times New Roman" w:cs="Times New Roman"/>
    </w:rPr>
  </w:style>
  <w:style w:type="character" w:customStyle="1" w:styleId="WW8Num8z0">
    <w:name w:val="WW8Num8z0"/>
    <w:uiPriority w:val="99"/>
    <w:rsid w:val="00262666"/>
    <w:rPr>
      <w:sz w:val="20"/>
      <w:szCs w:val="20"/>
    </w:rPr>
  </w:style>
  <w:style w:type="character" w:customStyle="1" w:styleId="WW8Num11z0">
    <w:name w:val="WW8Num11z0"/>
    <w:uiPriority w:val="99"/>
    <w:rsid w:val="00262666"/>
    <w:rPr>
      <w:sz w:val="20"/>
      <w:szCs w:val="20"/>
    </w:rPr>
  </w:style>
  <w:style w:type="character" w:customStyle="1" w:styleId="WW8Num19z0">
    <w:name w:val="WW8Num19z0"/>
    <w:uiPriority w:val="99"/>
    <w:rsid w:val="00262666"/>
    <w:rPr>
      <w:rFonts w:ascii="Symbol" w:hAnsi="Symbol" w:cs="Symbol"/>
    </w:rPr>
  </w:style>
  <w:style w:type="character" w:customStyle="1" w:styleId="WW8Num20z0">
    <w:name w:val="WW8Num20z0"/>
    <w:uiPriority w:val="99"/>
    <w:rsid w:val="00262666"/>
    <w:rPr>
      <w:rFonts w:ascii="Symbol" w:hAnsi="Symbol" w:cs="Symbol"/>
    </w:rPr>
  </w:style>
  <w:style w:type="character" w:customStyle="1" w:styleId="WW8Num21z0">
    <w:name w:val="WW8Num21z0"/>
    <w:uiPriority w:val="99"/>
    <w:rsid w:val="00262666"/>
  </w:style>
  <w:style w:type="character" w:customStyle="1" w:styleId="WW8Num21z2">
    <w:name w:val="WW8Num21z2"/>
    <w:uiPriority w:val="99"/>
    <w:rsid w:val="00262666"/>
    <w:rPr>
      <w:rFonts w:ascii="Symbol" w:hAnsi="Symbol" w:cs="Symbol"/>
      <w:color w:val="auto"/>
    </w:rPr>
  </w:style>
  <w:style w:type="character" w:customStyle="1" w:styleId="WW8Num23z0">
    <w:name w:val="WW8Num23z0"/>
    <w:uiPriority w:val="99"/>
    <w:rsid w:val="00262666"/>
  </w:style>
  <w:style w:type="character" w:customStyle="1" w:styleId="Absatz-Standardschriftart">
    <w:name w:val="Absatz-Standardschriftart"/>
    <w:uiPriority w:val="99"/>
    <w:rsid w:val="00262666"/>
  </w:style>
  <w:style w:type="character" w:customStyle="1" w:styleId="WW8Num1z0">
    <w:name w:val="WW8Num1z0"/>
    <w:uiPriority w:val="99"/>
    <w:rsid w:val="0026266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262666"/>
  </w:style>
  <w:style w:type="character" w:customStyle="1" w:styleId="WW8Num11z1">
    <w:name w:val="WW8Num11z1"/>
    <w:uiPriority w:val="99"/>
    <w:rsid w:val="00262666"/>
    <w:rPr>
      <w:rFonts w:ascii="Courier New" w:hAnsi="Courier New" w:cs="Courier New"/>
      <w:sz w:val="20"/>
      <w:szCs w:val="20"/>
    </w:rPr>
  </w:style>
  <w:style w:type="character" w:customStyle="1" w:styleId="WW8Num11z2">
    <w:name w:val="WW8Num11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14z0">
    <w:name w:val="WW8Num14z0"/>
    <w:uiPriority w:val="99"/>
    <w:rsid w:val="00262666"/>
    <w:rPr>
      <w:rFonts w:ascii="Symbol" w:hAnsi="Symbol" w:cs="Symbol"/>
    </w:rPr>
  </w:style>
  <w:style w:type="character" w:customStyle="1" w:styleId="WW8Num14z1">
    <w:name w:val="WW8Num14z1"/>
    <w:uiPriority w:val="99"/>
    <w:rsid w:val="00262666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62666"/>
    <w:rPr>
      <w:rFonts w:ascii="Wingdings" w:hAnsi="Wingdings" w:cs="Wingdings"/>
    </w:rPr>
  </w:style>
  <w:style w:type="character" w:customStyle="1" w:styleId="WW8Num16z0">
    <w:name w:val="WW8Num16z0"/>
    <w:uiPriority w:val="99"/>
    <w:rsid w:val="00262666"/>
    <w:rPr>
      <w:sz w:val="20"/>
      <w:szCs w:val="20"/>
    </w:rPr>
  </w:style>
  <w:style w:type="character" w:customStyle="1" w:styleId="WW8Num17z0">
    <w:name w:val="WW8Num17z0"/>
    <w:uiPriority w:val="99"/>
    <w:rsid w:val="00262666"/>
    <w:rPr>
      <w:sz w:val="20"/>
      <w:szCs w:val="20"/>
    </w:rPr>
  </w:style>
  <w:style w:type="character" w:customStyle="1" w:styleId="WW8Num20z1">
    <w:name w:val="WW8Num20z1"/>
    <w:uiPriority w:val="99"/>
    <w:rsid w:val="00262666"/>
  </w:style>
  <w:style w:type="character" w:customStyle="1" w:styleId="WW8Num24z0">
    <w:name w:val="WW8Num24z0"/>
    <w:uiPriority w:val="99"/>
    <w:rsid w:val="00262666"/>
    <w:rPr>
      <w:sz w:val="20"/>
      <w:szCs w:val="20"/>
    </w:rPr>
  </w:style>
  <w:style w:type="character" w:customStyle="1" w:styleId="WW8Num24z2">
    <w:name w:val="WW8Num24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28z0">
    <w:name w:val="WW8Num28z0"/>
    <w:uiPriority w:val="99"/>
    <w:rsid w:val="00262666"/>
    <w:rPr>
      <w:rFonts w:ascii="Symbol" w:hAnsi="Symbol" w:cs="Symbol"/>
    </w:rPr>
  </w:style>
  <w:style w:type="character" w:customStyle="1" w:styleId="WW8Num29z0">
    <w:name w:val="WW8Num29z0"/>
    <w:uiPriority w:val="99"/>
    <w:rsid w:val="00262666"/>
    <w:rPr>
      <w:rFonts w:ascii="Symbol" w:hAnsi="Symbol" w:cs="Symbol"/>
    </w:rPr>
  </w:style>
  <w:style w:type="character" w:customStyle="1" w:styleId="WW8Num29z1">
    <w:name w:val="WW8Num29z1"/>
    <w:uiPriority w:val="99"/>
    <w:rsid w:val="00262666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262666"/>
    <w:rPr>
      <w:rFonts w:ascii="Wingdings" w:hAnsi="Wingdings" w:cs="Wingdings"/>
    </w:rPr>
  </w:style>
  <w:style w:type="character" w:customStyle="1" w:styleId="WW8Num30z0">
    <w:name w:val="WW8Num30z0"/>
    <w:uiPriority w:val="99"/>
    <w:rsid w:val="00262666"/>
    <w:rPr>
      <w:sz w:val="20"/>
      <w:szCs w:val="20"/>
    </w:rPr>
  </w:style>
  <w:style w:type="character" w:customStyle="1" w:styleId="WW8Num31z0">
    <w:name w:val="WW8Num31z0"/>
    <w:uiPriority w:val="99"/>
    <w:rsid w:val="00262666"/>
    <w:rPr>
      <w:rFonts w:ascii="Symbol" w:hAnsi="Symbol" w:cs="Symbol"/>
      <w:color w:val="auto"/>
    </w:rPr>
  </w:style>
  <w:style w:type="character" w:customStyle="1" w:styleId="WW8Num31z1">
    <w:name w:val="WW8Num31z1"/>
    <w:uiPriority w:val="99"/>
    <w:rsid w:val="00262666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262666"/>
    <w:rPr>
      <w:rFonts w:ascii="Wingdings" w:hAnsi="Wingdings" w:cs="Wingdings"/>
    </w:rPr>
  </w:style>
  <w:style w:type="character" w:customStyle="1" w:styleId="WW8Num31z3">
    <w:name w:val="WW8Num31z3"/>
    <w:uiPriority w:val="99"/>
    <w:rsid w:val="00262666"/>
    <w:rPr>
      <w:rFonts w:ascii="Symbol" w:hAnsi="Symbol" w:cs="Symbol"/>
    </w:rPr>
  </w:style>
  <w:style w:type="character" w:customStyle="1" w:styleId="WW8Num34z0">
    <w:name w:val="WW8Num34z0"/>
    <w:uiPriority w:val="99"/>
    <w:rsid w:val="00262666"/>
    <w:rPr>
      <w:sz w:val="20"/>
      <w:szCs w:val="20"/>
    </w:rPr>
  </w:style>
  <w:style w:type="character" w:customStyle="1" w:styleId="WW8Num35z0">
    <w:name w:val="WW8Num35z0"/>
    <w:uiPriority w:val="99"/>
    <w:rsid w:val="00262666"/>
    <w:rPr>
      <w:rFonts w:ascii="Symbol" w:hAnsi="Symbol" w:cs="Symbol"/>
    </w:rPr>
  </w:style>
  <w:style w:type="character" w:customStyle="1" w:styleId="WW8Num35z1">
    <w:name w:val="WW8Num35z1"/>
    <w:uiPriority w:val="99"/>
    <w:rsid w:val="00262666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262666"/>
    <w:rPr>
      <w:rFonts w:ascii="Wingdings" w:hAnsi="Wingdings" w:cs="Wingdings"/>
    </w:rPr>
  </w:style>
  <w:style w:type="character" w:customStyle="1" w:styleId="WW8Num36z0">
    <w:name w:val="WW8Num36z0"/>
    <w:uiPriority w:val="99"/>
    <w:rsid w:val="00262666"/>
  </w:style>
  <w:style w:type="character" w:customStyle="1" w:styleId="WW8Num37z0">
    <w:name w:val="WW8Num37z0"/>
    <w:uiPriority w:val="99"/>
    <w:rsid w:val="00262666"/>
    <w:rPr>
      <w:rFonts w:ascii="Symbol" w:hAnsi="Symbol" w:cs="Symbol"/>
    </w:rPr>
  </w:style>
  <w:style w:type="character" w:customStyle="1" w:styleId="WW8Num38z0">
    <w:name w:val="WW8Num38z0"/>
    <w:uiPriority w:val="99"/>
    <w:rsid w:val="00262666"/>
  </w:style>
  <w:style w:type="character" w:customStyle="1" w:styleId="WW8Num38z2">
    <w:name w:val="WW8Num38z2"/>
    <w:uiPriority w:val="99"/>
    <w:rsid w:val="00262666"/>
    <w:rPr>
      <w:rFonts w:ascii="Symbol" w:hAnsi="Symbol" w:cs="Symbol"/>
      <w:color w:val="auto"/>
    </w:rPr>
  </w:style>
  <w:style w:type="character" w:customStyle="1" w:styleId="WW8Num41z0">
    <w:name w:val="WW8Num41z0"/>
    <w:uiPriority w:val="99"/>
    <w:rsid w:val="00262666"/>
    <w:rPr>
      <w:sz w:val="20"/>
      <w:szCs w:val="20"/>
    </w:rPr>
  </w:style>
  <w:style w:type="character" w:customStyle="1" w:styleId="WW8Num42z0">
    <w:name w:val="WW8Num42z0"/>
    <w:uiPriority w:val="99"/>
    <w:rsid w:val="00262666"/>
    <w:rPr>
      <w:sz w:val="20"/>
      <w:szCs w:val="20"/>
    </w:rPr>
  </w:style>
  <w:style w:type="character" w:customStyle="1" w:styleId="WW8Num44z0">
    <w:name w:val="WW8Num44z0"/>
    <w:uiPriority w:val="99"/>
    <w:rsid w:val="00262666"/>
  </w:style>
  <w:style w:type="character" w:customStyle="1" w:styleId="WW8Num45z0">
    <w:name w:val="WW8Num45z0"/>
    <w:uiPriority w:val="99"/>
    <w:rsid w:val="00262666"/>
    <w:rPr>
      <w:sz w:val="20"/>
      <w:szCs w:val="20"/>
    </w:rPr>
  </w:style>
  <w:style w:type="character" w:customStyle="1" w:styleId="WW8Num45z2">
    <w:name w:val="WW8Num45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46z0">
    <w:name w:val="WW8Num46z0"/>
    <w:uiPriority w:val="99"/>
    <w:rsid w:val="00262666"/>
    <w:rPr>
      <w:sz w:val="20"/>
      <w:szCs w:val="20"/>
    </w:rPr>
  </w:style>
  <w:style w:type="character" w:customStyle="1" w:styleId="WW8Num46z1">
    <w:name w:val="WW8Num46z1"/>
    <w:uiPriority w:val="99"/>
    <w:rsid w:val="00262666"/>
    <w:rPr>
      <w:rFonts w:ascii="Courier New" w:hAnsi="Courier New" w:cs="Courier New"/>
      <w:sz w:val="20"/>
      <w:szCs w:val="20"/>
    </w:rPr>
  </w:style>
  <w:style w:type="character" w:customStyle="1" w:styleId="WW8Num46z2">
    <w:name w:val="WW8Num46z2"/>
    <w:uiPriority w:val="99"/>
    <w:rsid w:val="00262666"/>
    <w:rPr>
      <w:rFonts w:ascii="Wingdings" w:hAnsi="Wingdings" w:cs="Wingdings"/>
      <w:sz w:val="20"/>
      <w:szCs w:val="20"/>
    </w:rPr>
  </w:style>
  <w:style w:type="character" w:customStyle="1" w:styleId="WW8Num48z0">
    <w:name w:val="WW8Num48z0"/>
    <w:uiPriority w:val="99"/>
    <w:rsid w:val="00262666"/>
  </w:style>
  <w:style w:type="character" w:customStyle="1" w:styleId="WW8Num50z0">
    <w:name w:val="WW8Num50z0"/>
    <w:uiPriority w:val="99"/>
    <w:rsid w:val="00262666"/>
    <w:rPr>
      <w:sz w:val="20"/>
      <w:szCs w:val="20"/>
    </w:rPr>
  </w:style>
  <w:style w:type="character" w:customStyle="1" w:styleId="Domylnaczcionkaakapitu1">
    <w:name w:val="Domyślna czcionka akapitu1"/>
    <w:uiPriority w:val="99"/>
    <w:rsid w:val="00262666"/>
  </w:style>
  <w:style w:type="character" w:styleId="Hipercze">
    <w:name w:val="Hyperlink"/>
    <w:basedOn w:val="Domylnaczcionkaakapitu"/>
    <w:uiPriority w:val="99"/>
    <w:rsid w:val="00262666"/>
    <w:rPr>
      <w:color w:val="0000FF"/>
      <w:u w:val="single"/>
    </w:rPr>
  </w:style>
  <w:style w:type="character" w:customStyle="1" w:styleId="textbold">
    <w:name w:val="text bold"/>
    <w:basedOn w:val="Domylnaczcionkaakapitu1"/>
    <w:uiPriority w:val="99"/>
    <w:rsid w:val="00262666"/>
  </w:style>
  <w:style w:type="character" w:styleId="Numerstrony">
    <w:name w:val="page number"/>
    <w:basedOn w:val="Domylnaczcionkaakapitu"/>
    <w:uiPriority w:val="99"/>
    <w:rsid w:val="00262666"/>
  </w:style>
  <w:style w:type="character" w:customStyle="1" w:styleId="Znakinumeracji">
    <w:name w:val="Znaki numeracji"/>
    <w:uiPriority w:val="99"/>
    <w:rsid w:val="00262666"/>
  </w:style>
  <w:style w:type="paragraph" w:customStyle="1" w:styleId="Nagwek10">
    <w:name w:val="Nagłówek1"/>
    <w:basedOn w:val="Normalny"/>
    <w:next w:val="Tekstpodstawowy"/>
    <w:uiPriority w:val="99"/>
    <w:rsid w:val="00262666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626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F6732"/>
    <w:rPr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262666"/>
  </w:style>
  <w:style w:type="paragraph" w:customStyle="1" w:styleId="Podpis1">
    <w:name w:val="Podpis1"/>
    <w:basedOn w:val="Normalny"/>
    <w:uiPriority w:val="99"/>
    <w:rsid w:val="0026266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62666"/>
    <w:pPr>
      <w:suppressLineNumbers/>
    </w:pPr>
  </w:style>
  <w:style w:type="paragraph" w:styleId="Tekstpodstawowywcity">
    <w:name w:val="Body Text Indent"/>
    <w:basedOn w:val="Normalny"/>
    <w:link w:val="TekstpodstawowywcityZnak"/>
    <w:uiPriority w:val="99"/>
    <w:rsid w:val="00262666"/>
    <w:pPr>
      <w:ind w:left="90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93E3F"/>
    <w:rPr>
      <w:sz w:val="24"/>
      <w:szCs w:val="24"/>
      <w:lang w:eastAsia="ar-SA"/>
    </w:rPr>
  </w:style>
  <w:style w:type="paragraph" w:customStyle="1" w:styleId="Default">
    <w:name w:val="Default"/>
    <w:uiPriority w:val="99"/>
    <w:rsid w:val="00262666"/>
    <w:pPr>
      <w:widowControl w:val="0"/>
      <w:suppressAutoHyphens/>
      <w:autoSpaceDE w:val="0"/>
    </w:pPr>
    <w:rPr>
      <w:rFonts w:ascii="Garamond" w:hAnsi="Garamond" w:cs="Garamond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262666"/>
    <w:pPr>
      <w:ind w:left="708"/>
    </w:pPr>
  </w:style>
  <w:style w:type="paragraph" w:styleId="Tytu">
    <w:name w:val="Title"/>
    <w:basedOn w:val="Normalny"/>
    <w:next w:val="Normalny"/>
    <w:link w:val="TytuZnak"/>
    <w:uiPriority w:val="99"/>
    <w:qFormat/>
    <w:rsid w:val="00262666"/>
    <w:pPr>
      <w:widowControl w:val="0"/>
      <w:overflowPunct w:val="0"/>
      <w:autoSpaceDE w:val="0"/>
      <w:jc w:val="center"/>
      <w:textAlignment w:val="baseline"/>
    </w:pPr>
    <w:rPr>
      <w:rFonts w:ascii="Bookman Old Style" w:hAnsi="Bookman Old Style" w:cs="Bookman Old Style"/>
      <w:b/>
      <w:bCs/>
      <w:smallCaps/>
      <w:kern w:val="1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993E3F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26266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993E3F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262666"/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A211D"/>
    <w:rPr>
      <w:sz w:val="24"/>
      <w:szCs w:val="24"/>
      <w:lang w:eastAsia="ar-SA" w:bidi="ar-SA"/>
    </w:rPr>
  </w:style>
  <w:style w:type="paragraph" w:customStyle="1" w:styleId="BodyText21">
    <w:name w:val="Body Text 21"/>
    <w:basedOn w:val="Normalny"/>
    <w:uiPriority w:val="99"/>
    <w:rsid w:val="00262666"/>
    <w:pPr>
      <w:tabs>
        <w:tab w:val="left" w:pos="567"/>
        <w:tab w:val="right" w:leader="dot" w:pos="9072"/>
      </w:tabs>
      <w:overflowPunct w:val="0"/>
      <w:autoSpaceDE w:val="0"/>
      <w:ind w:left="993" w:hanging="425"/>
      <w:jc w:val="both"/>
      <w:textAlignment w:val="baseline"/>
    </w:pPr>
  </w:style>
  <w:style w:type="paragraph" w:styleId="Nagwek">
    <w:name w:val="header"/>
    <w:basedOn w:val="Normalny"/>
    <w:link w:val="NagwekZnak"/>
    <w:uiPriority w:val="99"/>
    <w:rsid w:val="00262666"/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43E54"/>
    <w:rPr>
      <w:sz w:val="24"/>
      <w:szCs w:val="24"/>
      <w:lang w:eastAsia="ar-SA" w:bidi="ar-SA"/>
    </w:rPr>
  </w:style>
  <w:style w:type="paragraph" w:customStyle="1" w:styleId="StylDolewejZlewej0cmPierwszywiersz0cmPo100pt">
    <w:name w:val="Styl Do lewej Z lewej:  0 cm Pierwszy wiersz:  0 cm Po:  100 pt"/>
    <w:basedOn w:val="Normalny"/>
    <w:uiPriority w:val="99"/>
    <w:rsid w:val="00262666"/>
    <w:pPr>
      <w:overflowPunct w:val="0"/>
      <w:autoSpaceDE w:val="0"/>
      <w:jc w:val="both"/>
      <w:textAlignment w:val="baseline"/>
    </w:pPr>
  </w:style>
  <w:style w:type="paragraph" w:customStyle="1" w:styleId="Styl20ptPogrubienieKapitalikiWyrwnanydorodkaZlewej">
    <w:name w:val="Styl 20 pt Pogrubienie Kapitaliki Wyrównany do środka Z lewej:..."/>
    <w:basedOn w:val="Normalny"/>
    <w:uiPriority w:val="99"/>
    <w:rsid w:val="00262666"/>
    <w:pPr>
      <w:tabs>
        <w:tab w:val="left" w:pos="567"/>
      </w:tabs>
      <w:overflowPunct w:val="0"/>
      <w:autoSpaceDE w:val="0"/>
      <w:spacing w:before="500" w:after="500"/>
      <w:jc w:val="center"/>
      <w:textAlignment w:val="baseline"/>
    </w:pPr>
    <w:rPr>
      <w:b/>
      <w:bCs/>
      <w:smallCaps/>
      <w:sz w:val="40"/>
      <w:szCs w:val="40"/>
    </w:rPr>
  </w:style>
  <w:style w:type="paragraph" w:styleId="HTML-wstpniesformatowany">
    <w:name w:val="HTML Preformatted"/>
    <w:basedOn w:val="Normalny"/>
    <w:link w:val="HTML-wstpniesformatowanyZnak"/>
    <w:uiPriority w:val="99"/>
    <w:rsid w:val="002626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93E3F"/>
    <w:rPr>
      <w:rFonts w:ascii="Courier New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262666"/>
    <w:pPr>
      <w:spacing w:before="280" w:after="280"/>
    </w:pPr>
    <w:rPr>
      <w:rFonts w:ascii="Verdana" w:hAnsi="Verdana" w:cs="Verdana"/>
      <w:color w:val="222222"/>
      <w:sz w:val="18"/>
      <w:szCs w:val="18"/>
    </w:rPr>
  </w:style>
  <w:style w:type="paragraph" w:customStyle="1" w:styleId="Tekstpodstawowywcity31">
    <w:name w:val="Tekst podstawowy wcięty 31"/>
    <w:basedOn w:val="Normalny"/>
    <w:uiPriority w:val="99"/>
    <w:rsid w:val="00262666"/>
    <w:pPr>
      <w:spacing w:after="120"/>
      <w:ind w:left="283"/>
    </w:pPr>
    <w:rPr>
      <w:sz w:val="16"/>
      <w:szCs w:val="16"/>
    </w:rPr>
  </w:style>
  <w:style w:type="paragraph" w:customStyle="1" w:styleId="SIWZBody">
    <w:name w:val="SIWZ_Body"/>
    <w:uiPriority w:val="99"/>
    <w:rsid w:val="00262666"/>
    <w:pPr>
      <w:tabs>
        <w:tab w:val="right" w:leader="dot" w:pos="9072"/>
      </w:tabs>
      <w:suppressAutoHyphens/>
      <w:autoSpaceDE w:val="0"/>
      <w:spacing w:before="60"/>
      <w:ind w:left="284"/>
      <w:jc w:val="both"/>
    </w:pPr>
    <w:rPr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262666"/>
    <w:pPr>
      <w:spacing w:line="360" w:lineRule="auto"/>
      <w:ind w:left="567"/>
    </w:pPr>
  </w:style>
  <w:style w:type="paragraph" w:customStyle="1" w:styleId="Zawartotabeli">
    <w:name w:val="Zawartość tabeli"/>
    <w:basedOn w:val="Normalny"/>
    <w:uiPriority w:val="99"/>
    <w:rsid w:val="00262666"/>
    <w:pPr>
      <w:suppressLineNumbers/>
    </w:pPr>
  </w:style>
  <w:style w:type="paragraph" w:customStyle="1" w:styleId="Nagwektabeli">
    <w:name w:val="Nagłówek tabeli"/>
    <w:basedOn w:val="Zawartotabeli"/>
    <w:uiPriority w:val="99"/>
    <w:rsid w:val="0026266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62666"/>
  </w:style>
  <w:style w:type="paragraph" w:styleId="Tekstdymka">
    <w:name w:val="Balloon Text"/>
    <w:basedOn w:val="Normalny"/>
    <w:link w:val="TekstdymkaZnak"/>
    <w:uiPriority w:val="99"/>
    <w:semiHidden/>
    <w:rsid w:val="00634D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34DA4"/>
    <w:rPr>
      <w:rFonts w:ascii="Tahoma" w:hAnsi="Tahoma" w:cs="Tahoma"/>
      <w:sz w:val="16"/>
      <w:szCs w:val="16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4C7C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C7C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C7CD6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C7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C7CD6"/>
    <w:rPr>
      <w:b/>
      <w:bCs/>
      <w:lang w:eastAsia="ar-SA" w:bidi="ar-SA"/>
    </w:rPr>
  </w:style>
  <w:style w:type="character" w:customStyle="1" w:styleId="st">
    <w:name w:val="st"/>
    <w:uiPriority w:val="99"/>
    <w:rsid w:val="00BB6139"/>
  </w:style>
  <w:style w:type="paragraph" w:styleId="Tekstprzypisukocowego">
    <w:name w:val="endnote text"/>
    <w:basedOn w:val="Normalny"/>
    <w:link w:val="TekstprzypisukocowegoZnak"/>
    <w:uiPriority w:val="99"/>
    <w:semiHidden/>
    <w:rsid w:val="00996F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96F9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996F96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AA211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AA211D"/>
    <w:rPr>
      <w:sz w:val="16"/>
      <w:szCs w:val="16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AA211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AA211D"/>
    <w:rPr>
      <w:sz w:val="16"/>
      <w:szCs w:val="16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C30D0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5C30D0"/>
  </w:style>
  <w:style w:type="paragraph" w:styleId="Tekstpodstawowywcity2">
    <w:name w:val="Body Text Indent 2"/>
    <w:basedOn w:val="Normalny"/>
    <w:link w:val="Tekstpodstawowywcity2Znak"/>
    <w:uiPriority w:val="99"/>
    <w:rsid w:val="00B543A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543A6"/>
    <w:rPr>
      <w:sz w:val="24"/>
      <w:szCs w:val="24"/>
      <w:lang w:eastAsia="ar-SA" w:bidi="ar-SA"/>
    </w:rPr>
  </w:style>
  <w:style w:type="paragraph" w:customStyle="1" w:styleId="Standard">
    <w:name w:val="Standard"/>
    <w:rsid w:val="00B43E54"/>
    <w:pPr>
      <w:suppressAutoHyphens/>
      <w:textAlignment w:val="baseline"/>
    </w:pPr>
    <w:rPr>
      <w:kern w:val="1"/>
      <w:sz w:val="24"/>
      <w:szCs w:val="24"/>
      <w:lang w:eastAsia="ar-SA"/>
    </w:rPr>
  </w:style>
  <w:style w:type="character" w:styleId="UyteHipercze">
    <w:name w:val="FollowedHyperlink"/>
    <w:basedOn w:val="Domylnaczcionkaakapitu"/>
    <w:uiPriority w:val="99"/>
    <w:rsid w:val="005711D0"/>
    <w:rPr>
      <w:color w:val="800080"/>
      <w:u w:val="single"/>
    </w:rPr>
  </w:style>
  <w:style w:type="paragraph" w:customStyle="1" w:styleId="Textbody">
    <w:name w:val="Text body"/>
    <w:basedOn w:val="Standard"/>
    <w:uiPriority w:val="99"/>
    <w:rsid w:val="00904276"/>
    <w:pPr>
      <w:autoSpaceDN w:val="0"/>
      <w:jc w:val="both"/>
    </w:pPr>
    <w:rPr>
      <w:kern w:val="3"/>
      <w:sz w:val="28"/>
      <w:szCs w:val="28"/>
      <w:lang w:eastAsia="zh-CN"/>
    </w:rPr>
  </w:style>
  <w:style w:type="paragraph" w:customStyle="1" w:styleId="Textbodyindent">
    <w:name w:val="Text body indent"/>
    <w:basedOn w:val="Standard"/>
    <w:uiPriority w:val="99"/>
    <w:rsid w:val="00455DA9"/>
    <w:pPr>
      <w:autoSpaceDN w:val="0"/>
      <w:ind w:firstLine="708"/>
      <w:jc w:val="both"/>
    </w:pPr>
    <w:rPr>
      <w:kern w:val="3"/>
      <w:sz w:val="28"/>
      <w:szCs w:val="28"/>
      <w:lang w:eastAsia="zh-CN"/>
    </w:rPr>
  </w:style>
  <w:style w:type="paragraph" w:customStyle="1" w:styleId="SIWZ1txt">
    <w:name w:val="SIWZ 1.txt"/>
    <w:uiPriority w:val="99"/>
    <w:rsid w:val="00803092"/>
    <w:pPr>
      <w:tabs>
        <w:tab w:val="right" w:leader="dot" w:pos="9639"/>
      </w:tabs>
      <w:suppressAutoHyphens/>
      <w:autoSpaceDE w:val="0"/>
      <w:autoSpaceDN w:val="0"/>
      <w:spacing w:line="271" w:lineRule="atLeast"/>
      <w:ind w:left="567" w:hanging="283"/>
      <w:jc w:val="both"/>
      <w:textAlignment w:val="baseline"/>
    </w:pPr>
    <w:rPr>
      <w:kern w:val="3"/>
      <w:lang w:eastAsia="zh-CN"/>
    </w:rPr>
  </w:style>
  <w:style w:type="numbering" w:customStyle="1" w:styleId="WW8Num11">
    <w:name w:val="WW8Num11"/>
    <w:rsid w:val="00993E3F"/>
    <w:pPr>
      <w:numPr>
        <w:numId w:val="34"/>
      </w:numPr>
    </w:pPr>
  </w:style>
  <w:style w:type="numbering" w:customStyle="1" w:styleId="WW8Num13">
    <w:name w:val="WW8Num13"/>
    <w:rsid w:val="00993E3F"/>
    <w:pPr>
      <w:numPr>
        <w:numId w:val="33"/>
      </w:numPr>
    </w:pPr>
  </w:style>
  <w:style w:type="numbering" w:customStyle="1" w:styleId="WW8Num17">
    <w:name w:val="WW8Num17"/>
    <w:rsid w:val="00993E3F"/>
    <w:pPr>
      <w:numPr>
        <w:numId w:val="36"/>
      </w:numPr>
    </w:pPr>
  </w:style>
  <w:style w:type="numbering" w:customStyle="1" w:styleId="WW8Num7">
    <w:name w:val="WW8Num7"/>
    <w:rsid w:val="00993E3F"/>
    <w:pPr>
      <w:numPr>
        <w:numId w:val="30"/>
      </w:numPr>
    </w:pPr>
  </w:style>
  <w:style w:type="table" w:styleId="Tabela-Siatka">
    <w:name w:val="Table Grid"/>
    <w:basedOn w:val="Standardowy"/>
    <w:uiPriority w:val="39"/>
    <w:rsid w:val="005D1A3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65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5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6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65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65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305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5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7086510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65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65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65129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51024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651312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65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65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ZP2/EFS/18-24/2007</vt:lpstr>
    </vt:vector>
  </TitlesOfParts>
  <Company>OHP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ZP2/EFS/18-24/2007</dc:title>
  <dc:creator>Mariusz Chudek</dc:creator>
  <cp:lastModifiedBy>Mariusz Chudek</cp:lastModifiedBy>
  <cp:revision>11</cp:revision>
  <cp:lastPrinted>2016-08-30T06:40:00Z</cp:lastPrinted>
  <dcterms:created xsi:type="dcterms:W3CDTF">2017-04-20T09:15:00Z</dcterms:created>
  <dcterms:modified xsi:type="dcterms:W3CDTF">2017-09-13T12:13:00Z</dcterms:modified>
</cp:coreProperties>
</file>