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0921" w:rsidRPr="00F74B89" w:rsidRDefault="00560921" w:rsidP="00F74B89">
      <w:pPr>
        <w:shd w:val="clear" w:color="auto" w:fill="FFFFFF"/>
        <w:jc w:val="right"/>
        <w:rPr>
          <w:rFonts w:ascii="Arial" w:hAnsi="Arial" w:cs="Arial"/>
          <w:color w:val="000000"/>
          <w:sz w:val="22"/>
          <w:szCs w:val="22"/>
        </w:rPr>
      </w:pPr>
      <w:r w:rsidRPr="0036639F">
        <w:rPr>
          <w:b/>
          <w:bCs/>
        </w:rPr>
        <w:t xml:space="preserve">Załącznik nr </w:t>
      </w:r>
      <w:r>
        <w:rPr>
          <w:b/>
          <w:bCs/>
        </w:rPr>
        <w:t xml:space="preserve">1 </w:t>
      </w:r>
      <w:r w:rsidRPr="0036639F">
        <w:rPr>
          <w:b/>
          <w:bCs/>
        </w:rPr>
        <w:t xml:space="preserve">do </w:t>
      </w:r>
      <w:proofErr w:type="spellStart"/>
      <w:r w:rsidR="00291E5B" w:rsidRPr="00291E5B">
        <w:rPr>
          <w:b/>
          <w:bCs/>
        </w:rPr>
        <w:t>WZNUS</w:t>
      </w:r>
      <w:proofErr w:type="spellEnd"/>
      <w:r>
        <w:tab/>
      </w:r>
    </w:p>
    <w:p w:rsidR="00560921" w:rsidRDefault="00560921" w:rsidP="00B543A6">
      <w:pPr>
        <w:rPr>
          <w:sz w:val="18"/>
          <w:szCs w:val="18"/>
        </w:rPr>
      </w:pPr>
    </w:p>
    <w:p w:rsidR="00560921" w:rsidRDefault="00560921" w:rsidP="00B543A6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560921" w:rsidRDefault="00A15AAB" w:rsidP="00B543A6">
      <w:r>
        <w:t>(</w:t>
      </w:r>
      <w:r w:rsidR="00560921">
        <w:t>pieczęć Wykonawcy)</w:t>
      </w:r>
    </w:p>
    <w:p w:rsidR="00560921" w:rsidRDefault="00560921" w:rsidP="00B543A6">
      <w:pPr>
        <w:pStyle w:val="Nagwek2"/>
        <w:ind w:left="709" w:firstLine="284"/>
        <w:jc w:val="center"/>
      </w:pPr>
      <w:r>
        <w:t>FORMULARZ OFERTOWY</w:t>
      </w:r>
    </w:p>
    <w:p w:rsidR="00560921" w:rsidRDefault="00560921" w:rsidP="00B543A6">
      <w:pPr>
        <w:rPr>
          <w:sz w:val="28"/>
          <w:szCs w:val="28"/>
        </w:rPr>
      </w:pPr>
    </w:p>
    <w:p w:rsidR="00560921" w:rsidRDefault="00560921" w:rsidP="00B543A6">
      <w:pPr>
        <w:ind w:firstLine="708"/>
        <w:jc w:val="both"/>
      </w:pPr>
      <w:r>
        <w:t>Ja (My), niżej podpisany (ni) ...............................................................................................................</w:t>
      </w:r>
    </w:p>
    <w:p w:rsidR="00560921" w:rsidRDefault="00560921" w:rsidP="00B543A6">
      <w:pPr>
        <w:jc w:val="both"/>
      </w:pPr>
      <w:r>
        <w:t>działając w imieniu i na rzecz :</w:t>
      </w:r>
    </w:p>
    <w:p w:rsidR="00560921" w:rsidRDefault="00560921" w:rsidP="00B543A6">
      <w:pPr>
        <w:jc w:val="both"/>
      </w:pPr>
    </w:p>
    <w:p w:rsidR="00560921" w:rsidRDefault="00560921" w:rsidP="00B543A6">
      <w:pPr>
        <w:jc w:val="both"/>
      </w:pPr>
      <w:r>
        <w:t>...........................................................................................................................................................................</w:t>
      </w:r>
    </w:p>
    <w:p w:rsidR="00560921" w:rsidRDefault="00560921" w:rsidP="00B543A6">
      <w:pPr>
        <w:jc w:val="center"/>
      </w:pPr>
      <w:r>
        <w:t>(pełna nazwa Wykonawcy)</w:t>
      </w:r>
    </w:p>
    <w:p w:rsidR="00560921" w:rsidRDefault="00560921" w:rsidP="00B543A6"/>
    <w:p w:rsidR="00560921" w:rsidRDefault="00560921" w:rsidP="00B543A6">
      <w:r>
        <w:t>...........................................................................................................................................................................</w:t>
      </w:r>
    </w:p>
    <w:p w:rsidR="00560921" w:rsidRDefault="00560921" w:rsidP="00B543A6">
      <w:pPr>
        <w:jc w:val="center"/>
      </w:pPr>
      <w:r>
        <w:t>(adres siedziby Wykonawcy)</w:t>
      </w:r>
    </w:p>
    <w:p w:rsidR="00560921" w:rsidRDefault="00560921" w:rsidP="00B543A6"/>
    <w:p w:rsidR="00560921" w:rsidRDefault="00560921" w:rsidP="00B543A6">
      <w:pPr>
        <w:rPr>
          <w:lang w:val="de-DE"/>
        </w:rPr>
      </w:pP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........................................................................ </w:t>
      </w: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faxu</w:t>
      </w:r>
      <w:proofErr w:type="spellEnd"/>
      <w:r>
        <w:rPr>
          <w:lang w:val="de-DE"/>
        </w:rPr>
        <w:t xml:space="preserve"> ...................................................................</w:t>
      </w:r>
    </w:p>
    <w:p w:rsidR="00560921" w:rsidRDefault="00560921" w:rsidP="00B543A6">
      <w:pPr>
        <w:rPr>
          <w:lang w:val="de-DE"/>
        </w:rPr>
      </w:pPr>
    </w:p>
    <w:p w:rsidR="00560921" w:rsidRDefault="00560921" w:rsidP="00B543A6">
      <w:pPr>
        <w:rPr>
          <w:lang w:val="de-DE"/>
        </w:rPr>
      </w:pP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 ..............................................................................................................................................................</w:t>
      </w:r>
    </w:p>
    <w:p w:rsidR="00560921" w:rsidRDefault="00560921" w:rsidP="00B543A6">
      <w:pPr>
        <w:jc w:val="both"/>
        <w:rPr>
          <w:lang w:val="de-DE"/>
        </w:rPr>
      </w:pP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500889" w:rsidRPr="00500889" w:rsidTr="00F74B89">
        <w:trPr>
          <w:trHeight w:val="447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889" w:rsidRPr="00F74B89" w:rsidRDefault="00500889" w:rsidP="00500889">
            <w:pPr>
              <w:widowControl w:val="0"/>
              <w:spacing w:line="360" w:lineRule="auto"/>
              <w:jc w:val="center"/>
              <w:rPr>
                <w:rFonts w:eastAsia="Lucida Sans Unicode"/>
                <w:b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888" w:type="dxa"/>
            <w:vAlign w:val="center"/>
            <w:hideMark/>
          </w:tcPr>
          <w:p w:rsidR="00500889" w:rsidRPr="00500889" w:rsidRDefault="00500889" w:rsidP="00500889">
            <w:pPr>
              <w:tabs>
                <w:tab w:val="right" w:leader="underscore" w:pos="9072"/>
              </w:tabs>
              <w:suppressAutoHyphens w:val="0"/>
              <w:autoSpaceDE w:val="0"/>
              <w:rPr>
                <w:rFonts w:eastAsia="Arial"/>
                <w:b/>
                <w:lang w:eastAsia="pl-PL"/>
              </w:rPr>
            </w:pPr>
            <w:r w:rsidRPr="00500889">
              <w:rPr>
                <w:rFonts w:eastAsia="Arial"/>
                <w:b/>
                <w:lang w:eastAsia="pl-PL"/>
              </w:rPr>
              <w:t>Wykonawca jest małym lub średnim przedsiębiorstwem *</w:t>
            </w:r>
          </w:p>
          <w:p w:rsidR="00500889" w:rsidRPr="00500889" w:rsidRDefault="00500889" w:rsidP="00500889">
            <w:pPr>
              <w:tabs>
                <w:tab w:val="right" w:leader="underscore" w:pos="9072"/>
              </w:tabs>
              <w:suppressAutoHyphens w:val="0"/>
              <w:autoSpaceDE w:val="0"/>
              <w:rPr>
                <w:lang w:eastAsia="pl-PL"/>
              </w:rPr>
            </w:pPr>
            <w:r w:rsidRPr="00500889">
              <w:rPr>
                <w:lang w:eastAsia="pl-PL"/>
              </w:rPr>
              <w:t xml:space="preserve"> </w:t>
            </w:r>
          </w:p>
        </w:tc>
      </w:tr>
    </w:tbl>
    <w:p w:rsidR="00500889" w:rsidRPr="00500889" w:rsidRDefault="00500889" w:rsidP="00500889">
      <w:pPr>
        <w:suppressAutoHyphens w:val="0"/>
        <w:spacing w:line="360" w:lineRule="auto"/>
        <w:rPr>
          <w:lang w:val="de-DE" w:eastAsia="pl-PL"/>
        </w:rPr>
      </w:pPr>
      <w:r w:rsidRPr="00500889">
        <w:rPr>
          <w:lang w:val="de-DE" w:eastAsia="pl-PL"/>
        </w:rPr>
        <w:t>*</w:t>
      </w:r>
      <w:proofErr w:type="spellStart"/>
      <w:r w:rsidRPr="00500889">
        <w:rPr>
          <w:lang w:val="de-DE" w:eastAsia="pl-PL"/>
        </w:rPr>
        <w:t>zaznaczyć</w:t>
      </w:r>
      <w:proofErr w:type="spellEnd"/>
      <w:r w:rsidRPr="00500889">
        <w:rPr>
          <w:lang w:val="de-DE" w:eastAsia="pl-PL"/>
        </w:rPr>
        <w:t xml:space="preserve"> w </w:t>
      </w:r>
      <w:proofErr w:type="spellStart"/>
      <w:r w:rsidRPr="00500889">
        <w:rPr>
          <w:lang w:val="de-DE" w:eastAsia="pl-PL"/>
        </w:rPr>
        <w:t>sposób</w:t>
      </w:r>
      <w:proofErr w:type="spellEnd"/>
      <w:r w:rsidRPr="00500889">
        <w:rPr>
          <w:lang w:val="de-DE" w:eastAsia="pl-PL"/>
        </w:rPr>
        <w:t xml:space="preserve"> </w:t>
      </w:r>
      <w:proofErr w:type="spellStart"/>
      <w:r w:rsidRPr="00500889">
        <w:rPr>
          <w:lang w:val="de-DE" w:eastAsia="pl-PL"/>
        </w:rPr>
        <w:t>wyraźny</w:t>
      </w:r>
      <w:proofErr w:type="spellEnd"/>
      <w:r w:rsidRPr="00500889">
        <w:rPr>
          <w:lang w:val="de-DE" w:eastAsia="pl-PL"/>
        </w:rPr>
        <w:t xml:space="preserve"> </w:t>
      </w:r>
      <w:proofErr w:type="spellStart"/>
      <w:r w:rsidRPr="00500889">
        <w:rPr>
          <w:lang w:val="de-DE" w:eastAsia="pl-PL"/>
        </w:rPr>
        <w:t>znak</w:t>
      </w:r>
      <w:proofErr w:type="spellEnd"/>
      <w:r w:rsidRPr="00500889">
        <w:rPr>
          <w:lang w:val="de-DE" w:eastAsia="pl-PL"/>
        </w:rPr>
        <w:t xml:space="preserve"> X </w:t>
      </w:r>
      <w:proofErr w:type="spellStart"/>
      <w:r w:rsidRPr="00500889">
        <w:rPr>
          <w:lang w:val="de-DE" w:eastAsia="pl-PL"/>
        </w:rPr>
        <w:t>właściwą</w:t>
      </w:r>
      <w:proofErr w:type="spellEnd"/>
      <w:r w:rsidRPr="00500889">
        <w:rPr>
          <w:lang w:val="de-DE" w:eastAsia="pl-PL"/>
        </w:rPr>
        <w:t xml:space="preserve"> </w:t>
      </w:r>
      <w:proofErr w:type="spellStart"/>
      <w:r w:rsidRPr="00500889">
        <w:rPr>
          <w:lang w:val="de-DE" w:eastAsia="pl-PL"/>
        </w:rPr>
        <w:t>informację</w:t>
      </w:r>
      <w:proofErr w:type="spellEnd"/>
      <w:r w:rsidRPr="00500889">
        <w:rPr>
          <w:lang w:val="de-DE" w:eastAsia="pl-PL"/>
        </w:rPr>
        <w:t xml:space="preserve"> – </w:t>
      </w:r>
      <w:r w:rsidRPr="00500889">
        <w:rPr>
          <w:lang w:eastAsia="pl-PL"/>
        </w:rPr>
        <w:t>jeśli</w:t>
      </w:r>
      <w:r w:rsidRPr="00500889">
        <w:rPr>
          <w:lang w:val="de-DE" w:eastAsia="pl-PL"/>
        </w:rPr>
        <w:t xml:space="preserve"> </w:t>
      </w:r>
      <w:proofErr w:type="spellStart"/>
      <w:r w:rsidRPr="00500889">
        <w:rPr>
          <w:lang w:val="de-DE" w:eastAsia="pl-PL"/>
        </w:rPr>
        <w:t>dotyczy</w:t>
      </w:r>
      <w:proofErr w:type="spellEnd"/>
      <w:r w:rsidRPr="00500889">
        <w:rPr>
          <w:lang w:val="de-DE" w:eastAsia="pl-PL"/>
        </w:rPr>
        <w:t>.</w:t>
      </w:r>
    </w:p>
    <w:p w:rsidR="00500889" w:rsidRDefault="00500889" w:rsidP="00B543A6">
      <w:pPr>
        <w:jc w:val="both"/>
        <w:rPr>
          <w:lang w:val="de-DE"/>
        </w:rPr>
      </w:pPr>
    </w:p>
    <w:p w:rsidR="00500889" w:rsidRDefault="00500889" w:rsidP="00500889">
      <w:pPr>
        <w:widowControl w:val="0"/>
        <w:autoSpaceDE w:val="0"/>
        <w:jc w:val="both"/>
      </w:pPr>
      <w:r>
        <w:t>W odpowiedzi na ogłoszenie o udzielenie zamówienia publicznego prowadzonego w trybie art.138o (usługi społeczne i inne szczególne usługi )</w:t>
      </w:r>
      <w:r w:rsidR="00C13DB4" w:rsidRPr="00C13DB4">
        <w:rPr>
          <w:rFonts w:eastAsiaTheme="minorHAnsi"/>
          <w:lang w:eastAsia="en-US"/>
        </w:rPr>
        <w:t xml:space="preserve"> </w:t>
      </w:r>
      <w:r w:rsidR="00C13DB4" w:rsidRPr="00C13DB4">
        <w:t>Ustawy pzp</w:t>
      </w:r>
      <w:bookmarkStart w:id="0" w:name="_GoBack"/>
      <w:bookmarkEnd w:id="0"/>
      <w:r>
        <w:t xml:space="preserve"> </w:t>
      </w:r>
      <w:r w:rsidRPr="00500889">
        <w:t xml:space="preserve">oferuję wykonanie zamówienia zgodnie </w:t>
      </w:r>
      <w:r w:rsidRPr="00500889">
        <w:br/>
        <w:t xml:space="preserve">z opisem przedmiotu zamówienia i na warunkach płatności określonych w </w:t>
      </w:r>
      <w:proofErr w:type="spellStart"/>
      <w:r w:rsidRPr="00500889">
        <w:rPr>
          <w:b/>
        </w:rPr>
        <w:t>WZNUS</w:t>
      </w:r>
      <w:proofErr w:type="spellEnd"/>
      <w:r w:rsidRPr="00500889">
        <w:t>:</w:t>
      </w:r>
    </w:p>
    <w:p w:rsidR="00A500FF" w:rsidRDefault="00A500FF" w:rsidP="00A500FF">
      <w:pPr>
        <w:widowControl w:val="0"/>
        <w:autoSpaceDE w:val="0"/>
        <w:ind w:left="360"/>
        <w:jc w:val="both"/>
      </w:pPr>
    </w:p>
    <w:p w:rsidR="00560921" w:rsidRPr="00500889" w:rsidRDefault="00500889" w:rsidP="00B543A6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</w:rPr>
      </w:pPr>
      <w:r w:rsidRPr="00500889">
        <w:rPr>
          <w:b/>
        </w:rPr>
        <w:t xml:space="preserve">Przygotowanie i przeprowadzenie szkoleń zawodowych dla Zachodniopomorskiej Komendy OHP </w:t>
      </w:r>
      <w:r w:rsidRPr="00500889">
        <w:rPr>
          <w:b/>
        </w:rPr>
        <w:br/>
        <w:t>w Szczecinie – w podziale na 18 części.”</w:t>
      </w:r>
    </w:p>
    <w:p w:rsidR="00500889" w:rsidRDefault="00500889" w:rsidP="00B543A6">
      <w:pPr>
        <w:jc w:val="both"/>
        <w:rPr>
          <w:b/>
          <w:bCs/>
        </w:rPr>
      </w:pPr>
    </w:p>
    <w:p w:rsidR="00560921" w:rsidRDefault="00A206D4" w:rsidP="00B543A6">
      <w:pPr>
        <w:jc w:val="both"/>
        <w:rPr>
          <w:b/>
          <w:bCs/>
        </w:rPr>
      </w:pPr>
      <w:r>
        <w:rPr>
          <w:b/>
          <w:bCs/>
        </w:rPr>
        <w:t>składam(y) niniejszą ofertę na części: …………………………………………………………………</w:t>
      </w:r>
    </w:p>
    <w:p w:rsidR="00560921" w:rsidRDefault="00560921" w:rsidP="00B543A6">
      <w:pPr>
        <w:jc w:val="both"/>
        <w:rPr>
          <w:b/>
          <w:bCs/>
        </w:rPr>
      </w:pPr>
    </w:p>
    <w:p w:rsidR="007323F0" w:rsidRDefault="00560921" w:rsidP="00B543A6">
      <w:pPr>
        <w:jc w:val="both"/>
        <w:rPr>
          <w:color w:val="000000"/>
        </w:rPr>
      </w:pPr>
      <w:r w:rsidRPr="003E4E64">
        <w:rPr>
          <w:b/>
          <w:bCs/>
          <w:color w:val="000000"/>
        </w:rPr>
        <w:t>CZĘŚ</w:t>
      </w:r>
      <w:r w:rsidR="00337444">
        <w:rPr>
          <w:b/>
          <w:bCs/>
          <w:color w:val="000000"/>
        </w:rPr>
        <w:t>Ć 1</w:t>
      </w:r>
      <w:r w:rsidRPr="00B543A6">
        <w:rPr>
          <w:color w:val="000000"/>
        </w:rPr>
        <w:t xml:space="preserve"> </w:t>
      </w:r>
      <w:r w:rsidR="00500889">
        <w:rPr>
          <w:color w:val="000000"/>
        </w:rPr>
        <w:t>- P</w:t>
      </w:r>
      <w:r w:rsidR="00D901AC">
        <w:rPr>
          <w:color w:val="000000"/>
        </w:rPr>
        <w:t xml:space="preserve">rzeprowadzenie </w:t>
      </w:r>
      <w:r w:rsidR="00E56C21">
        <w:rPr>
          <w:color w:val="000000"/>
        </w:rPr>
        <w:t xml:space="preserve">kursu </w:t>
      </w:r>
      <w:r w:rsidR="001E3AA7">
        <w:rPr>
          <w:color w:val="000000"/>
        </w:rPr>
        <w:t xml:space="preserve">zawodowego pt. </w:t>
      </w:r>
      <w:r w:rsidR="00500889" w:rsidRPr="00500889">
        <w:rPr>
          <w:bCs/>
          <w:iCs/>
        </w:rPr>
        <w:t>Spawanie blach i rur spoinami pachwinowymi metodą MAG 136 – I Edycja</w:t>
      </w:r>
      <w:r w:rsidR="00500889" w:rsidRPr="00500889">
        <w:t xml:space="preserve"> </w:t>
      </w:r>
      <w:r w:rsidR="00D901AC">
        <w:rPr>
          <w:color w:val="000000"/>
        </w:rPr>
        <w:t xml:space="preserve">dla </w:t>
      </w:r>
      <w:r w:rsidR="00500889" w:rsidRPr="00E308B4">
        <w:rPr>
          <w:b/>
          <w:color w:val="000000"/>
        </w:rPr>
        <w:t>6 osób</w:t>
      </w:r>
      <w:r w:rsidR="005160D2">
        <w:rPr>
          <w:color w:val="000000"/>
        </w:rPr>
        <w:t xml:space="preserve"> </w:t>
      </w:r>
      <w:r w:rsidR="00500889">
        <w:rPr>
          <w:color w:val="000000"/>
        </w:rPr>
        <w:t>w Gryfinie.</w:t>
      </w:r>
    </w:p>
    <w:p w:rsidR="008C6440" w:rsidRDefault="008C6440" w:rsidP="00B543A6">
      <w:pPr>
        <w:jc w:val="both"/>
        <w:rPr>
          <w:color w:val="000000"/>
        </w:rPr>
      </w:pPr>
    </w:p>
    <w:p w:rsidR="00C9512D" w:rsidRDefault="00C9512D" w:rsidP="00C9512D">
      <w:pPr>
        <w:pStyle w:val="Standard"/>
        <w:widowControl w:val="0"/>
        <w:autoSpaceDE w:val="0"/>
      </w:pPr>
      <w:r>
        <w:rPr>
          <w:color w:val="000000"/>
        </w:rPr>
        <w:t>Oferuję/oferujemy wykonanie zamówienia</w:t>
      </w:r>
      <w:r w:rsidR="00500889">
        <w:rPr>
          <w:color w:val="000000"/>
        </w:rPr>
        <w:t xml:space="preserve"> dla części 1</w:t>
      </w:r>
      <w:r>
        <w:rPr>
          <w:color w:val="000000"/>
        </w:rPr>
        <w:t>:</w:t>
      </w:r>
    </w:p>
    <w:p w:rsidR="00500889" w:rsidRDefault="00500889" w:rsidP="00F43561">
      <w:pPr>
        <w:pStyle w:val="Standard"/>
        <w:widowControl w:val="0"/>
        <w:autoSpaceDE w:val="0"/>
        <w:jc w:val="both"/>
        <w:rPr>
          <w:color w:val="000000"/>
        </w:rPr>
      </w:pPr>
    </w:p>
    <w:p w:rsidR="00C9512D" w:rsidRDefault="00C9512D" w:rsidP="00F43561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C9512D" w:rsidRDefault="00D63259" w:rsidP="00C9512D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C9512D" w:rsidRDefault="00C9512D" w:rsidP="00C9512D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60921" w:rsidRDefault="00560921" w:rsidP="00C33AAE">
      <w:pPr>
        <w:jc w:val="both"/>
        <w:rPr>
          <w:b/>
          <w:bCs/>
        </w:rPr>
      </w:pPr>
    </w:p>
    <w:p w:rsidR="00F43561" w:rsidRDefault="00337444" w:rsidP="00F43561">
      <w:pPr>
        <w:jc w:val="both"/>
        <w:rPr>
          <w:color w:val="000000"/>
        </w:rPr>
      </w:pPr>
      <w:r>
        <w:rPr>
          <w:b/>
          <w:bCs/>
          <w:color w:val="000000"/>
        </w:rPr>
        <w:t>CZĘŚĆ 2</w:t>
      </w:r>
      <w:r w:rsidR="00F43561" w:rsidRPr="00B543A6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 xml:space="preserve">Spawanie blach i rur spoinami pachwinowymi metodą </w:t>
      </w:r>
      <w:proofErr w:type="spellStart"/>
      <w:r w:rsidR="00E24F5E" w:rsidRPr="00E24F5E">
        <w:rPr>
          <w:bCs/>
          <w:iCs/>
          <w:color w:val="000000"/>
        </w:rPr>
        <w:t>TIG</w:t>
      </w:r>
      <w:proofErr w:type="spellEnd"/>
      <w:r w:rsidR="00E24F5E" w:rsidRPr="00E24F5E">
        <w:rPr>
          <w:bCs/>
          <w:iCs/>
          <w:color w:val="000000"/>
        </w:rPr>
        <w:t xml:space="preserve"> </w:t>
      </w:r>
      <w:r w:rsidR="00E24F5E" w:rsidRPr="00E24F5E">
        <w:rPr>
          <w:color w:val="000000"/>
        </w:rPr>
        <w:t xml:space="preserve">dla </w:t>
      </w:r>
      <w:r w:rsidR="00E24F5E" w:rsidRPr="00E308B4">
        <w:rPr>
          <w:b/>
          <w:color w:val="000000"/>
        </w:rPr>
        <w:t>6 osób</w:t>
      </w:r>
      <w:r w:rsidR="00E24F5E" w:rsidRPr="00E24F5E">
        <w:rPr>
          <w:color w:val="000000"/>
        </w:rPr>
        <w:t xml:space="preserve"> w Gryfinie.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2: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5160D2" w:rsidRDefault="00560921" w:rsidP="00F43561">
      <w:pPr>
        <w:jc w:val="both"/>
        <w:rPr>
          <w:bCs/>
          <w:iCs/>
          <w:color w:val="000000"/>
        </w:rPr>
      </w:pPr>
      <w:r w:rsidRPr="003E4E64">
        <w:rPr>
          <w:b/>
          <w:bCs/>
          <w:color w:val="000000"/>
        </w:rPr>
        <w:t>CZĘŚĆ</w:t>
      </w:r>
      <w:r w:rsidR="00337444">
        <w:rPr>
          <w:b/>
          <w:bCs/>
          <w:color w:val="000000"/>
        </w:rPr>
        <w:t xml:space="preserve"> 3</w:t>
      </w:r>
      <w:r w:rsidRPr="005674D8">
        <w:rPr>
          <w:color w:val="000000"/>
        </w:rPr>
        <w:t xml:space="preserve"> </w:t>
      </w:r>
      <w:r w:rsidR="00E24F5E">
        <w:rPr>
          <w:color w:val="000000"/>
        </w:rPr>
        <w:t>P</w:t>
      </w:r>
      <w:r w:rsidR="00F43561">
        <w:rPr>
          <w:color w:val="000000"/>
        </w:rPr>
        <w:t xml:space="preserve">rzeprowadzenie kursu zawodowego pt. </w:t>
      </w:r>
      <w:r w:rsidR="00E24F5E" w:rsidRPr="00E24F5E">
        <w:rPr>
          <w:bCs/>
          <w:iCs/>
          <w:color w:val="000000"/>
        </w:rPr>
        <w:t>Sprzedawca z obsługą kasy fiskalnej i książeczką sanitarno-epidemiologiczną</w:t>
      </w:r>
      <w:r w:rsid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6 osób</w:t>
      </w:r>
      <w:r w:rsidR="00E24F5E">
        <w:rPr>
          <w:bCs/>
          <w:iCs/>
          <w:color w:val="000000"/>
        </w:rPr>
        <w:t xml:space="preserve"> w Gryfinie</w:t>
      </w:r>
      <w:r w:rsidR="000F732E">
        <w:rPr>
          <w:bCs/>
          <w:iCs/>
          <w:color w:val="000000"/>
        </w:rPr>
        <w:t>.</w:t>
      </w:r>
    </w:p>
    <w:p w:rsidR="00E24F5E" w:rsidRDefault="00E24F5E" w:rsidP="00F43561">
      <w:pPr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3: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D63259" w:rsidRDefault="00D63259" w:rsidP="00337233">
      <w:pPr>
        <w:jc w:val="both"/>
        <w:rPr>
          <w:color w:val="000000"/>
        </w:rPr>
      </w:pPr>
    </w:p>
    <w:p w:rsidR="001E3AA7" w:rsidRDefault="002D5B5E" w:rsidP="001E3AA7">
      <w:pPr>
        <w:jc w:val="both"/>
        <w:rPr>
          <w:color w:val="000000"/>
        </w:rPr>
      </w:pPr>
      <w:r>
        <w:rPr>
          <w:b/>
          <w:bCs/>
          <w:color w:val="000000"/>
        </w:rPr>
        <w:t>CZĘŚĆ 4</w:t>
      </w:r>
      <w:r w:rsidR="00560921" w:rsidRPr="005674D8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 xml:space="preserve">Spawanie blach i rur spoinami pachwinowymi metodą MAG 136 – II Edycja dla </w:t>
      </w:r>
      <w:r w:rsidR="00E24F5E" w:rsidRPr="00E308B4">
        <w:rPr>
          <w:b/>
          <w:bCs/>
          <w:iCs/>
          <w:color w:val="000000"/>
        </w:rPr>
        <w:t xml:space="preserve">6 osób </w:t>
      </w:r>
      <w:r w:rsidR="00E24F5E" w:rsidRPr="00E24F5E">
        <w:rPr>
          <w:bCs/>
          <w:iCs/>
          <w:color w:val="000000"/>
        </w:rPr>
        <w:t>w Gryfinie</w:t>
      </w:r>
      <w:r w:rsidR="000F732E">
        <w:rPr>
          <w:bCs/>
          <w:iCs/>
          <w:color w:val="000000"/>
        </w:rPr>
        <w:t>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4: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560921" w:rsidRPr="003E4E64" w:rsidRDefault="00560921" w:rsidP="00337233">
      <w:pPr>
        <w:jc w:val="both"/>
        <w:rPr>
          <w:b/>
          <w:bCs/>
        </w:rPr>
      </w:pPr>
    </w:p>
    <w:p w:rsidR="008123DD" w:rsidRDefault="002D5B5E" w:rsidP="008123DD">
      <w:pPr>
        <w:jc w:val="both"/>
        <w:rPr>
          <w:rFonts w:eastAsia="SimSun"/>
          <w:color w:val="00000A"/>
          <w:kern w:val="1"/>
          <w:lang w:eastAsia="hi-IN" w:bidi="hi-IN"/>
        </w:rPr>
      </w:pPr>
      <w:r>
        <w:rPr>
          <w:b/>
          <w:bCs/>
          <w:color w:val="000000"/>
        </w:rPr>
        <w:t>CZĘŚĆ 5</w:t>
      </w:r>
      <w:r w:rsidR="00560921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>Spawanie blach i rur spoinami pachwinowymi metoda MAG 135</w:t>
      </w:r>
      <w:r w:rsid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6 osób</w:t>
      </w:r>
      <w:r w:rsidR="00E24F5E">
        <w:rPr>
          <w:bCs/>
          <w:iCs/>
          <w:color w:val="000000"/>
        </w:rPr>
        <w:t xml:space="preserve"> w Koszalinie</w:t>
      </w:r>
      <w:r w:rsidR="00A6670E">
        <w:rPr>
          <w:color w:val="000000"/>
        </w:rPr>
        <w:t>.</w:t>
      </w:r>
    </w:p>
    <w:p w:rsidR="008123DD" w:rsidRDefault="008123DD" w:rsidP="008123DD">
      <w:pPr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5: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2D5B5E" w:rsidRDefault="002D5B5E" w:rsidP="008123DD">
      <w:pPr>
        <w:jc w:val="both"/>
        <w:rPr>
          <w:b/>
          <w:bCs/>
          <w:color w:val="000000"/>
        </w:rPr>
      </w:pPr>
    </w:p>
    <w:p w:rsidR="00E24F5E" w:rsidRDefault="002D5B5E" w:rsidP="00E24F5E">
      <w:pPr>
        <w:jc w:val="both"/>
        <w:rPr>
          <w:bCs/>
          <w:iCs/>
          <w:color w:val="000000"/>
        </w:rPr>
      </w:pPr>
      <w:r>
        <w:rPr>
          <w:b/>
          <w:bCs/>
          <w:color w:val="000000"/>
        </w:rPr>
        <w:t>CZĘŚĆ 6</w:t>
      </w:r>
      <w:r w:rsidR="00337233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 xml:space="preserve">Magazynier z uprawnieniami operatora wózków widłowych </w:t>
      </w:r>
      <w:r w:rsidR="00E24F5E">
        <w:rPr>
          <w:bCs/>
          <w:iCs/>
          <w:color w:val="000000"/>
        </w:rPr>
        <w:t xml:space="preserve">dla </w:t>
      </w:r>
      <w:r w:rsidR="00E24F5E" w:rsidRPr="00E308B4">
        <w:rPr>
          <w:b/>
          <w:bCs/>
          <w:iCs/>
          <w:color w:val="000000"/>
        </w:rPr>
        <w:t xml:space="preserve">8 osób </w:t>
      </w:r>
      <w:r w:rsidR="00E24F5E" w:rsidRPr="00E24F5E">
        <w:rPr>
          <w:bCs/>
          <w:iCs/>
          <w:color w:val="000000"/>
        </w:rPr>
        <w:t xml:space="preserve">w </w:t>
      </w:r>
      <w:r w:rsidR="00E24F5E">
        <w:rPr>
          <w:bCs/>
          <w:iCs/>
          <w:color w:val="000000"/>
        </w:rPr>
        <w:t>Koszalinie</w:t>
      </w:r>
      <w:r w:rsidR="000F732E">
        <w:rPr>
          <w:bCs/>
          <w:iCs/>
          <w:color w:val="000000"/>
        </w:rPr>
        <w:t>.</w:t>
      </w:r>
    </w:p>
    <w:p w:rsidR="00E24F5E" w:rsidRDefault="00E24F5E" w:rsidP="00E24F5E">
      <w:pPr>
        <w:jc w:val="both"/>
        <w:rPr>
          <w:color w:val="000000"/>
        </w:rPr>
      </w:pPr>
    </w:p>
    <w:p w:rsidR="00500889" w:rsidRDefault="00500889" w:rsidP="00E24F5E">
      <w:pPr>
        <w:jc w:val="both"/>
      </w:pPr>
      <w:r>
        <w:rPr>
          <w:color w:val="000000"/>
        </w:rPr>
        <w:t>Oferuję/oferujemy wykonanie zamówienia dla części 6: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337233" w:rsidRDefault="00337233" w:rsidP="008123DD">
      <w:pPr>
        <w:jc w:val="both"/>
        <w:rPr>
          <w:color w:val="000000"/>
        </w:rPr>
      </w:pPr>
    </w:p>
    <w:p w:rsidR="00DF2751" w:rsidRDefault="002D5B5E" w:rsidP="00DF2751">
      <w:pPr>
        <w:jc w:val="both"/>
        <w:rPr>
          <w:color w:val="000000"/>
        </w:rPr>
      </w:pPr>
      <w:r>
        <w:rPr>
          <w:b/>
          <w:bCs/>
          <w:color w:val="000000"/>
        </w:rPr>
        <w:t>CZĘŚĆ 7</w:t>
      </w:r>
      <w:r w:rsidR="00DF2751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>Budowa, eksploatacja i dozór urządzeń, instalacji oraz sieci elektroenergetycznych wraz z pomiarami kontrolnymi i ochronnymi” do 1kV</w:t>
      </w:r>
      <w:r w:rsid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6 osób</w:t>
      </w:r>
      <w:r w:rsidR="00E24F5E">
        <w:rPr>
          <w:bCs/>
          <w:iCs/>
          <w:color w:val="000000"/>
        </w:rPr>
        <w:t xml:space="preserve"> w Szczecinie.</w:t>
      </w:r>
      <w:r w:rsidR="00DF2751">
        <w:rPr>
          <w:color w:val="000000"/>
        </w:rPr>
        <w:t xml:space="preserve"> 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7: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DF2751" w:rsidRDefault="00DF2751" w:rsidP="00DF2751">
      <w:pPr>
        <w:pStyle w:val="Standard"/>
        <w:widowControl w:val="0"/>
        <w:autoSpaceDE w:val="0"/>
        <w:rPr>
          <w:color w:val="000000"/>
        </w:rPr>
      </w:pPr>
    </w:p>
    <w:p w:rsidR="00EC5FD2" w:rsidRDefault="002F4DA0" w:rsidP="00EC5FD2">
      <w:pPr>
        <w:jc w:val="both"/>
        <w:rPr>
          <w:color w:val="000000"/>
        </w:rPr>
      </w:pPr>
      <w:r>
        <w:rPr>
          <w:b/>
          <w:bCs/>
          <w:color w:val="000000"/>
        </w:rPr>
        <w:t>CZĘŚĆ 8</w:t>
      </w:r>
      <w:r w:rsidR="00EC5FD2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>Spawanie blach i rur  spoinami pachwinowymi metodą MAG 135</w:t>
      </w:r>
      <w:r w:rsid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5 osób</w:t>
      </w:r>
      <w:r w:rsidR="00E24F5E" w:rsidRPr="00E24F5E">
        <w:rPr>
          <w:bCs/>
          <w:iCs/>
          <w:color w:val="000000"/>
        </w:rPr>
        <w:t xml:space="preserve"> w </w:t>
      </w:r>
      <w:r w:rsidR="00E24F5E">
        <w:rPr>
          <w:bCs/>
          <w:iCs/>
          <w:color w:val="000000"/>
        </w:rPr>
        <w:t>Szczecinie.</w:t>
      </w:r>
      <w:r w:rsidR="00EC5FD2">
        <w:rPr>
          <w:color w:val="000000"/>
        </w:rPr>
        <w:t xml:space="preserve"> 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8: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337233" w:rsidRDefault="00337233" w:rsidP="00337233">
      <w:pPr>
        <w:jc w:val="both"/>
        <w:rPr>
          <w:color w:val="000000"/>
        </w:rPr>
      </w:pPr>
    </w:p>
    <w:p w:rsidR="00EC5FD2" w:rsidRDefault="00864353" w:rsidP="00EC5FD2">
      <w:pPr>
        <w:jc w:val="both"/>
        <w:rPr>
          <w:color w:val="000000"/>
        </w:rPr>
      </w:pPr>
      <w:r>
        <w:rPr>
          <w:b/>
          <w:bCs/>
          <w:color w:val="000000"/>
        </w:rPr>
        <w:t>CZĘŚĆ 9</w:t>
      </w:r>
      <w:r w:rsidR="00EC5FD2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>Sprzedawca z obsługą kas fiskalnych i książeczką zdrowia</w:t>
      </w:r>
      <w:r w:rsid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5 osób</w:t>
      </w:r>
      <w:r w:rsidR="00E24F5E" w:rsidRPr="00E24F5E">
        <w:rPr>
          <w:bCs/>
          <w:iCs/>
          <w:color w:val="000000"/>
        </w:rPr>
        <w:t xml:space="preserve"> w </w:t>
      </w:r>
      <w:r w:rsidR="00E24F5E">
        <w:rPr>
          <w:bCs/>
          <w:iCs/>
          <w:color w:val="000000"/>
        </w:rPr>
        <w:t>Szczecinie</w:t>
      </w:r>
      <w:r w:rsidR="000F732E">
        <w:rPr>
          <w:bCs/>
          <w:iCs/>
          <w:color w:val="000000"/>
        </w:rPr>
        <w:t>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9: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EC5FD2" w:rsidRDefault="00EC5FD2" w:rsidP="00EC5FD2">
      <w:pPr>
        <w:pStyle w:val="Standard"/>
        <w:widowControl w:val="0"/>
        <w:autoSpaceDE w:val="0"/>
        <w:rPr>
          <w:color w:val="000000"/>
        </w:rPr>
      </w:pPr>
    </w:p>
    <w:p w:rsidR="00EC5FD2" w:rsidRDefault="00864353" w:rsidP="00EC5FD2">
      <w:pPr>
        <w:jc w:val="both"/>
        <w:rPr>
          <w:color w:val="000000"/>
        </w:rPr>
      </w:pPr>
      <w:r>
        <w:rPr>
          <w:b/>
          <w:bCs/>
          <w:color w:val="000000"/>
        </w:rPr>
        <w:t>CZĘŚĆ 10</w:t>
      </w:r>
      <w:r w:rsidR="00EC5FD2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 xml:space="preserve">Operator wózka jezdniowego i wymiana butli gazowych dla </w:t>
      </w:r>
      <w:r w:rsidR="00E24F5E" w:rsidRPr="00E308B4">
        <w:rPr>
          <w:b/>
          <w:bCs/>
          <w:iCs/>
          <w:color w:val="000000"/>
        </w:rPr>
        <w:t>6 osób</w:t>
      </w:r>
      <w:r w:rsidR="00E24F5E" w:rsidRPr="00E24F5E">
        <w:rPr>
          <w:bCs/>
          <w:iCs/>
          <w:color w:val="000000"/>
        </w:rPr>
        <w:t xml:space="preserve"> w </w:t>
      </w:r>
      <w:r w:rsidR="00E24F5E">
        <w:rPr>
          <w:bCs/>
          <w:iCs/>
          <w:color w:val="000000"/>
        </w:rPr>
        <w:t>Szczecinie</w:t>
      </w:r>
      <w:r w:rsidR="000F732E">
        <w:rPr>
          <w:bCs/>
          <w:iCs/>
          <w:color w:val="000000"/>
        </w:rPr>
        <w:t>.</w:t>
      </w:r>
    </w:p>
    <w:p w:rsidR="00EC5FD2" w:rsidRDefault="00EC5FD2" w:rsidP="00EC5FD2">
      <w:pPr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10: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EC5FD2" w:rsidRDefault="00EC5FD2" w:rsidP="00EC5FD2">
      <w:pPr>
        <w:pStyle w:val="Standard"/>
        <w:widowControl w:val="0"/>
        <w:autoSpaceDE w:val="0"/>
        <w:rPr>
          <w:color w:val="000000"/>
        </w:rPr>
      </w:pPr>
    </w:p>
    <w:p w:rsidR="00EC5FD2" w:rsidRDefault="00864353" w:rsidP="00EC5FD2">
      <w:pPr>
        <w:jc w:val="both"/>
        <w:rPr>
          <w:color w:val="000000"/>
        </w:rPr>
      </w:pPr>
      <w:r>
        <w:rPr>
          <w:b/>
          <w:bCs/>
          <w:color w:val="000000"/>
        </w:rPr>
        <w:t>CZĘŚĆ 11</w:t>
      </w:r>
      <w:r w:rsidR="00EC5FD2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 xml:space="preserve">Ślusarz, spawacz   </w:t>
      </w:r>
      <w:r w:rsidR="00E24F5E">
        <w:rPr>
          <w:bCs/>
          <w:iCs/>
          <w:color w:val="000000"/>
        </w:rPr>
        <w:t xml:space="preserve">dla </w:t>
      </w:r>
      <w:r w:rsidR="00E24F5E" w:rsidRPr="00E308B4">
        <w:rPr>
          <w:b/>
          <w:bCs/>
          <w:iCs/>
          <w:color w:val="000000"/>
        </w:rPr>
        <w:t>8 osób</w:t>
      </w:r>
      <w:r w:rsidR="00E24F5E">
        <w:rPr>
          <w:bCs/>
          <w:iCs/>
          <w:color w:val="000000"/>
        </w:rPr>
        <w:t xml:space="preserve"> w Szczecinku</w:t>
      </w:r>
      <w:r w:rsidR="000F732E">
        <w:rPr>
          <w:bCs/>
          <w:iCs/>
          <w:color w:val="000000"/>
        </w:rPr>
        <w:t>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11: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EC5FD2" w:rsidRDefault="00EC5FD2" w:rsidP="00EC5FD2">
      <w:pPr>
        <w:pStyle w:val="Standard"/>
        <w:widowControl w:val="0"/>
        <w:autoSpaceDE w:val="0"/>
        <w:rPr>
          <w:color w:val="000000"/>
        </w:rPr>
      </w:pPr>
    </w:p>
    <w:p w:rsidR="005D1A3B" w:rsidRDefault="00864353" w:rsidP="005D1A3B">
      <w:pPr>
        <w:jc w:val="both"/>
        <w:rPr>
          <w:color w:val="000000"/>
        </w:rPr>
      </w:pPr>
      <w:r>
        <w:rPr>
          <w:b/>
          <w:bCs/>
          <w:color w:val="000000"/>
        </w:rPr>
        <w:t>CZĘŚĆ 12</w:t>
      </w:r>
      <w:r w:rsidR="005D1A3B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E24F5E" w:rsidRPr="00E24F5E">
        <w:rPr>
          <w:bCs/>
          <w:iCs/>
          <w:color w:val="000000"/>
        </w:rPr>
        <w:t>Magazynier-sprzedawca z obsługą kasy fiskalnej</w:t>
      </w:r>
      <w:r w:rsidR="000F732E">
        <w:rPr>
          <w:bCs/>
          <w:iCs/>
          <w:color w:val="000000"/>
        </w:rPr>
        <w:br/>
      </w:r>
      <w:r w:rsidR="00E24F5E" w:rsidRPr="00E24F5E">
        <w:rPr>
          <w:bCs/>
          <w:iCs/>
          <w:color w:val="000000"/>
        </w:rPr>
        <w:t xml:space="preserve"> i wózka jezdniowego</w:t>
      </w:r>
      <w:r w:rsid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 xml:space="preserve">7 osób </w:t>
      </w:r>
      <w:r w:rsidR="00E24F5E">
        <w:rPr>
          <w:bCs/>
          <w:iCs/>
          <w:color w:val="000000"/>
        </w:rPr>
        <w:t>w Szczecinku</w:t>
      </w:r>
      <w:r w:rsidR="000F732E">
        <w:rPr>
          <w:bCs/>
          <w:iCs/>
          <w:color w:val="000000"/>
        </w:rPr>
        <w:t>.</w:t>
      </w:r>
    </w:p>
    <w:p w:rsidR="005D1A3B" w:rsidRDefault="005D1A3B" w:rsidP="005D1A3B">
      <w:pPr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12: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DD380F" w:rsidRDefault="00DD380F" w:rsidP="005D1A3B">
      <w:pPr>
        <w:jc w:val="both"/>
        <w:rPr>
          <w:b/>
          <w:bCs/>
          <w:color w:val="000000"/>
        </w:rPr>
      </w:pPr>
    </w:p>
    <w:p w:rsidR="00F74B89" w:rsidRDefault="00F74B89" w:rsidP="005D1A3B">
      <w:pPr>
        <w:jc w:val="both"/>
        <w:rPr>
          <w:b/>
          <w:bCs/>
          <w:color w:val="000000"/>
        </w:rPr>
      </w:pPr>
    </w:p>
    <w:p w:rsidR="005D1A3B" w:rsidRDefault="00B764BC" w:rsidP="005D1A3B">
      <w:pPr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CZĘŚĆ 13</w:t>
      </w:r>
      <w:r w:rsidR="005D1A3B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D14B4A" w:rsidRPr="00D14B4A">
        <w:rPr>
          <w:bCs/>
          <w:iCs/>
          <w:color w:val="000000"/>
        </w:rPr>
        <w:t>Kucharz, barman</w:t>
      </w:r>
      <w:r w:rsidR="00E24F5E" w:rsidRP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6 osób</w:t>
      </w:r>
      <w:r w:rsidR="00E24F5E" w:rsidRPr="00E24F5E">
        <w:rPr>
          <w:bCs/>
          <w:iCs/>
          <w:color w:val="000000"/>
        </w:rPr>
        <w:t xml:space="preserve"> </w:t>
      </w:r>
      <w:r w:rsidR="00E24F5E">
        <w:rPr>
          <w:bCs/>
          <w:iCs/>
          <w:color w:val="000000"/>
        </w:rPr>
        <w:t>w Szczecinku</w:t>
      </w:r>
      <w:r w:rsidR="00D14B4A">
        <w:rPr>
          <w:bCs/>
          <w:iCs/>
          <w:color w:val="000000"/>
        </w:rPr>
        <w:t>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13: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DD380F" w:rsidRDefault="00DD380F" w:rsidP="005D1A3B">
      <w:pPr>
        <w:jc w:val="both"/>
        <w:rPr>
          <w:b/>
          <w:bCs/>
          <w:color w:val="000000"/>
        </w:rPr>
      </w:pPr>
    </w:p>
    <w:p w:rsidR="005D1A3B" w:rsidRPr="00B764BC" w:rsidRDefault="00B764BC" w:rsidP="005D1A3B">
      <w:pPr>
        <w:jc w:val="both"/>
      </w:pPr>
      <w:r>
        <w:rPr>
          <w:b/>
          <w:bCs/>
          <w:color w:val="000000"/>
        </w:rPr>
        <w:t>CZĘŚĆ 14</w:t>
      </w:r>
      <w:r w:rsidR="005D1A3B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D14B4A" w:rsidRPr="00D14B4A">
        <w:rPr>
          <w:bCs/>
          <w:iCs/>
          <w:color w:val="000000"/>
        </w:rPr>
        <w:t>Sprzedawca z obsługą kasy fiskalnej</w:t>
      </w:r>
      <w:r w:rsidR="00E24F5E" w:rsidRP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6 osób</w:t>
      </w:r>
      <w:r w:rsidR="00E24F5E" w:rsidRPr="00E24F5E">
        <w:rPr>
          <w:bCs/>
          <w:iCs/>
          <w:color w:val="000000"/>
        </w:rPr>
        <w:t xml:space="preserve"> </w:t>
      </w:r>
      <w:r w:rsidR="000F732E">
        <w:rPr>
          <w:bCs/>
          <w:iCs/>
          <w:color w:val="000000"/>
        </w:rPr>
        <w:br/>
      </w:r>
      <w:r w:rsidR="00E24F5E">
        <w:rPr>
          <w:bCs/>
          <w:iCs/>
          <w:color w:val="000000"/>
        </w:rPr>
        <w:t>w Szczecinku</w:t>
      </w:r>
      <w:r w:rsidR="000F732E">
        <w:rPr>
          <w:bCs/>
          <w:iCs/>
          <w:color w:val="000000"/>
        </w:rPr>
        <w:t>.</w:t>
      </w:r>
    </w:p>
    <w:p w:rsidR="005D1A3B" w:rsidRDefault="005D1A3B" w:rsidP="005D1A3B">
      <w:pPr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14: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A15AAB" w:rsidRDefault="00A15AAB" w:rsidP="005D1A3B">
      <w:pPr>
        <w:pStyle w:val="Tekstpodstawowy"/>
        <w:rPr>
          <w:color w:val="000000"/>
        </w:rPr>
      </w:pPr>
    </w:p>
    <w:p w:rsidR="00E4650F" w:rsidRDefault="00E4650F" w:rsidP="00BD5B35">
      <w:pPr>
        <w:jc w:val="both"/>
        <w:rPr>
          <w:color w:val="000000"/>
        </w:rPr>
      </w:pPr>
      <w:r>
        <w:rPr>
          <w:b/>
          <w:bCs/>
          <w:color w:val="000000"/>
        </w:rPr>
        <w:t>CZĘŚĆ 15</w:t>
      </w:r>
      <w:r w:rsidR="00BD5B35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D14B4A" w:rsidRPr="00D14B4A">
        <w:rPr>
          <w:bCs/>
          <w:iCs/>
          <w:color w:val="000000"/>
        </w:rPr>
        <w:t xml:space="preserve">Operator obrabiarek </w:t>
      </w:r>
      <w:proofErr w:type="spellStart"/>
      <w:r w:rsidR="00D14B4A" w:rsidRPr="00D14B4A">
        <w:rPr>
          <w:bCs/>
          <w:iCs/>
          <w:color w:val="000000"/>
        </w:rPr>
        <w:t>CNC</w:t>
      </w:r>
      <w:proofErr w:type="spellEnd"/>
      <w:r w:rsidR="00D14B4A">
        <w:rPr>
          <w:bCs/>
          <w:iCs/>
          <w:color w:val="000000"/>
        </w:rPr>
        <w:t xml:space="preserve"> dla </w:t>
      </w:r>
      <w:r w:rsidR="00D14B4A" w:rsidRPr="00E308B4">
        <w:rPr>
          <w:b/>
          <w:bCs/>
          <w:iCs/>
          <w:color w:val="000000"/>
        </w:rPr>
        <w:t>5</w:t>
      </w:r>
      <w:r w:rsidR="00E24F5E" w:rsidRPr="00E308B4">
        <w:rPr>
          <w:b/>
          <w:bCs/>
          <w:iCs/>
          <w:color w:val="000000"/>
        </w:rPr>
        <w:t xml:space="preserve"> osób</w:t>
      </w:r>
      <w:r w:rsidR="00E24F5E" w:rsidRPr="00E24F5E">
        <w:rPr>
          <w:bCs/>
          <w:iCs/>
          <w:color w:val="000000"/>
        </w:rPr>
        <w:t xml:space="preserve"> </w:t>
      </w:r>
      <w:r w:rsidR="00E24F5E">
        <w:rPr>
          <w:bCs/>
          <w:iCs/>
          <w:color w:val="000000"/>
        </w:rPr>
        <w:t>w Szczecinku</w:t>
      </w:r>
      <w:r w:rsidR="000F732E">
        <w:rPr>
          <w:bCs/>
          <w:iCs/>
          <w:color w:val="000000"/>
        </w:rPr>
        <w:t>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15: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DD380F" w:rsidRDefault="00DD380F" w:rsidP="001E14EF">
      <w:pPr>
        <w:jc w:val="both"/>
        <w:rPr>
          <w:b/>
          <w:bCs/>
          <w:color w:val="000000"/>
        </w:rPr>
      </w:pPr>
    </w:p>
    <w:p w:rsidR="001E14EF" w:rsidRDefault="00E4650F" w:rsidP="001E14EF">
      <w:pPr>
        <w:jc w:val="both"/>
        <w:rPr>
          <w:color w:val="000000"/>
        </w:rPr>
      </w:pPr>
      <w:r>
        <w:rPr>
          <w:b/>
          <w:bCs/>
          <w:color w:val="000000"/>
        </w:rPr>
        <w:t>CZĘŚĆ 16</w:t>
      </w:r>
      <w:r w:rsidR="001E14EF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D14B4A" w:rsidRPr="00D14B4A">
        <w:rPr>
          <w:bCs/>
          <w:iCs/>
          <w:color w:val="000000"/>
        </w:rPr>
        <w:t>Operator wózka jezdniowego z wymianą butli gazowej</w:t>
      </w:r>
      <w:r w:rsidR="00D14B4A">
        <w:rPr>
          <w:bCs/>
          <w:iCs/>
          <w:color w:val="000000"/>
        </w:rPr>
        <w:t xml:space="preserve"> dla </w:t>
      </w:r>
      <w:r w:rsidR="00D14B4A" w:rsidRPr="00E308B4">
        <w:rPr>
          <w:b/>
          <w:bCs/>
          <w:iCs/>
          <w:color w:val="000000"/>
        </w:rPr>
        <w:t>8</w:t>
      </w:r>
      <w:r w:rsidR="00E24F5E" w:rsidRPr="00E308B4">
        <w:rPr>
          <w:b/>
          <w:bCs/>
          <w:iCs/>
          <w:color w:val="000000"/>
        </w:rPr>
        <w:t xml:space="preserve"> osób</w:t>
      </w:r>
      <w:r w:rsidR="00E24F5E" w:rsidRPr="00E24F5E">
        <w:rPr>
          <w:bCs/>
          <w:iCs/>
          <w:color w:val="000000"/>
        </w:rPr>
        <w:t xml:space="preserve"> </w:t>
      </w:r>
      <w:r w:rsidR="00D14B4A">
        <w:rPr>
          <w:bCs/>
          <w:iCs/>
          <w:color w:val="000000"/>
        </w:rPr>
        <w:t>w Szczecinku</w:t>
      </w:r>
      <w:r w:rsidR="000F732E">
        <w:rPr>
          <w:bCs/>
          <w:iCs/>
          <w:color w:val="000000"/>
        </w:rPr>
        <w:t>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16: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F74B89" w:rsidRDefault="00F74B89" w:rsidP="00A750D2">
      <w:pPr>
        <w:jc w:val="both"/>
        <w:rPr>
          <w:b/>
          <w:bCs/>
          <w:color w:val="000000"/>
        </w:rPr>
      </w:pPr>
    </w:p>
    <w:p w:rsidR="00A750D2" w:rsidRDefault="00E4650F" w:rsidP="00A750D2">
      <w:pPr>
        <w:jc w:val="both"/>
        <w:rPr>
          <w:color w:val="000000"/>
        </w:rPr>
      </w:pPr>
      <w:r>
        <w:rPr>
          <w:b/>
          <w:bCs/>
          <w:color w:val="000000"/>
        </w:rPr>
        <w:t>CZĘŚĆ 17</w:t>
      </w:r>
      <w:r w:rsidR="00A750D2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D14B4A" w:rsidRPr="00D14B4A">
        <w:rPr>
          <w:bCs/>
          <w:iCs/>
          <w:color w:val="000000"/>
        </w:rPr>
        <w:t>Pracownik ogólnobudowlany</w:t>
      </w:r>
      <w:r w:rsidR="00E24F5E" w:rsidRPr="00E24F5E">
        <w:rPr>
          <w:bCs/>
          <w:iCs/>
          <w:color w:val="000000"/>
        </w:rPr>
        <w:t xml:space="preserve"> dla </w:t>
      </w:r>
      <w:r w:rsidR="00E24F5E" w:rsidRPr="00E308B4">
        <w:rPr>
          <w:b/>
          <w:bCs/>
          <w:iCs/>
          <w:color w:val="000000"/>
        </w:rPr>
        <w:t>6 osób</w:t>
      </w:r>
      <w:r w:rsidR="00E24F5E" w:rsidRPr="00E24F5E">
        <w:rPr>
          <w:bCs/>
          <w:iCs/>
          <w:color w:val="000000"/>
        </w:rPr>
        <w:t xml:space="preserve"> </w:t>
      </w:r>
      <w:r w:rsidR="000F732E">
        <w:rPr>
          <w:bCs/>
          <w:iCs/>
          <w:color w:val="000000"/>
        </w:rPr>
        <w:br/>
      </w:r>
      <w:r w:rsidR="00E24F5E" w:rsidRPr="00E24F5E">
        <w:rPr>
          <w:bCs/>
          <w:iCs/>
          <w:color w:val="000000"/>
        </w:rPr>
        <w:t xml:space="preserve">w </w:t>
      </w:r>
      <w:r w:rsidR="00D14B4A">
        <w:rPr>
          <w:bCs/>
          <w:iCs/>
          <w:color w:val="000000"/>
        </w:rPr>
        <w:t>Trzebiatowie</w:t>
      </w:r>
      <w:r w:rsidR="000F732E">
        <w:rPr>
          <w:bCs/>
          <w:iCs/>
          <w:color w:val="000000"/>
        </w:rPr>
        <w:t>.</w:t>
      </w:r>
    </w:p>
    <w:p w:rsidR="00DD380F" w:rsidRDefault="00DD380F" w:rsidP="00500889">
      <w:pPr>
        <w:pStyle w:val="Standard"/>
        <w:widowControl w:val="0"/>
        <w:autoSpaceDE w:val="0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>Oferuję/oferujemy wykonanie zamówienia dla części 17: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</w:rPr>
      </w:pPr>
    </w:p>
    <w:p w:rsidR="00F74B89" w:rsidRDefault="00F74B89" w:rsidP="00E24F5E">
      <w:pPr>
        <w:jc w:val="both"/>
        <w:rPr>
          <w:b/>
          <w:bCs/>
          <w:color w:val="000000"/>
        </w:rPr>
      </w:pPr>
    </w:p>
    <w:p w:rsidR="00F74B89" w:rsidRDefault="00F74B89" w:rsidP="00E24F5E">
      <w:pPr>
        <w:jc w:val="both"/>
        <w:rPr>
          <w:b/>
          <w:bCs/>
          <w:color w:val="000000"/>
        </w:rPr>
      </w:pPr>
    </w:p>
    <w:p w:rsidR="00E24F5E" w:rsidRDefault="00E4650F" w:rsidP="00E24F5E">
      <w:pPr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CZĘŚĆ 18</w:t>
      </w:r>
      <w:r w:rsidR="00A750D2" w:rsidRPr="004A2E75">
        <w:rPr>
          <w:color w:val="000000"/>
        </w:rPr>
        <w:t xml:space="preserve"> </w:t>
      </w:r>
      <w:r w:rsidR="00E24F5E" w:rsidRPr="00E24F5E">
        <w:rPr>
          <w:color w:val="000000"/>
        </w:rPr>
        <w:t xml:space="preserve">Przeprowadzenie kursu zawodowego pt. </w:t>
      </w:r>
      <w:r w:rsidR="00D14B4A" w:rsidRPr="00D14B4A">
        <w:rPr>
          <w:bCs/>
          <w:iCs/>
          <w:color w:val="000000"/>
        </w:rPr>
        <w:t xml:space="preserve">Kelner – barman - barista z kasą fiskalną i obsługą terminali płatniczych + minimum sanitarne </w:t>
      </w:r>
      <w:r w:rsidR="00D14B4A">
        <w:rPr>
          <w:bCs/>
          <w:iCs/>
          <w:color w:val="000000"/>
        </w:rPr>
        <w:t xml:space="preserve">dla </w:t>
      </w:r>
      <w:r w:rsidR="00D14B4A" w:rsidRPr="00E308B4">
        <w:rPr>
          <w:b/>
          <w:bCs/>
          <w:iCs/>
          <w:color w:val="000000"/>
        </w:rPr>
        <w:t>8</w:t>
      </w:r>
      <w:r w:rsidR="00E24F5E" w:rsidRPr="00E308B4">
        <w:rPr>
          <w:b/>
          <w:bCs/>
          <w:iCs/>
          <w:color w:val="000000"/>
        </w:rPr>
        <w:t xml:space="preserve"> osób</w:t>
      </w:r>
      <w:r w:rsidR="00E24F5E" w:rsidRPr="00E24F5E">
        <w:rPr>
          <w:bCs/>
          <w:iCs/>
          <w:color w:val="000000"/>
        </w:rPr>
        <w:t xml:space="preserve"> w </w:t>
      </w:r>
      <w:r w:rsidR="00D14B4A">
        <w:rPr>
          <w:bCs/>
          <w:iCs/>
          <w:color w:val="000000"/>
        </w:rPr>
        <w:t>Trzebiatowie</w:t>
      </w:r>
      <w:r w:rsidR="000F732E">
        <w:rPr>
          <w:color w:val="000000"/>
        </w:rPr>
        <w:t>.</w:t>
      </w:r>
    </w:p>
    <w:p w:rsidR="00DD380F" w:rsidRDefault="00DD380F" w:rsidP="00E24F5E">
      <w:pPr>
        <w:jc w:val="both"/>
        <w:rPr>
          <w:color w:val="000000"/>
        </w:rPr>
      </w:pPr>
    </w:p>
    <w:p w:rsidR="00500889" w:rsidRDefault="00500889" w:rsidP="00E24F5E">
      <w:pPr>
        <w:jc w:val="both"/>
      </w:pPr>
      <w:r>
        <w:rPr>
          <w:color w:val="000000"/>
        </w:rPr>
        <w:t>Oferuję/oferujemy wykonanie zamówienia dla części 18:</w:t>
      </w:r>
    </w:p>
    <w:p w:rsidR="00500889" w:rsidRDefault="00500889" w:rsidP="00500889">
      <w:pPr>
        <w:pStyle w:val="Standard"/>
        <w:widowControl w:val="0"/>
        <w:autoSpaceDE w:val="0"/>
        <w:jc w:val="both"/>
        <w:rPr>
          <w:color w:val="000000"/>
        </w:rPr>
      </w:pPr>
    </w:p>
    <w:p w:rsidR="00500889" w:rsidRDefault="00500889" w:rsidP="00500889">
      <w:pPr>
        <w:pStyle w:val="Standard"/>
        <w:widowControl w:val="0"/>
        <w:autoSpaceDE w:val="0"/>
        <w:jc w:val="both"/>
      </w:pPr>
      <w:r>
        <w:rPr>
          <w:color w:val="000000"/>
        </w:rPr>
        <w:t>w cenie  .......................zł brutto</w:t>
      </w:r>
    </w:p>
    <w:p w:rsidR="00500889" w:rsidRDefault="00500889" w:rsidP="00500889">
      <w:pPr>
        <w:pStyle w:val="Standard"/>
        <w:widowControl w:val="0"/>
        <w:autoSpaceDE w:val="0"/>
      </w:pPr>
      <w:r>
        <w:rPr>
          <w:color w:val="000000"/>
        </w:rPr>
        <w:t xml:space="preserve"> </w:t>
      </w:r>
    </w:p>
    <w:p w:rsidR="00500889" w:rsidRDefault="00500889" w:rsidP="00500889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(słownie:..........................................................................................................................................................)</w:t>
      </w:r>
    </w:p>
    <w:p w:rsidR="00500889" w:rsidRDefault="00500889" w:rsidP="00500889">
      <w:pPr>
        <w:jc w:val="both"/>
        <w:rPr>
          <w:b/>
          <w:bCs/>
          <w:sz w:val="12"/>
          <w:szCs w:val="12"/>
        </w:rPr>
      </w:pPr>
    </w:p>
    <w:p w:rsidR="00DD380F" w:rsidRDefault="00DD380F" w:rsidP="00500889">
      <w:pPr>
        <w:jc w:val="both"/>
        <w:rPr>
          <w:b/>
          <w:bCs/>
          <w:sz w:val="12"/>
          <w:szCs w:val="12"/>
        </w:rPr>
      </w:pPr>
    </w:p>
    <w:p w:rsidR="00CC6B96" w:rsidRDefault="00CC6B96" w:rsidP="00500889">
      <w:pPr>
        <w:jc w:val="both"/>
        <w:rPr>
          <w:b/>
          <w:bCs/>
          <w:sz w:val="12"/>
          <w:szCs w:val="12"/>
        </w:rPr>
      </w:pPr>
    </w:p>
    <w:p w:rsidR="00CC6B96" w:rsidRDefault="00CC6B96" w:rsidP="00500889">
      <w:pPr>
        <w:jc w:val="both"/>
        <w:rPr>
          <w:b/>
          <w:bCs/>
          <w:sz w:val="12"/>
          <w:szCs w:val="12"/>
        </w:rPr>
      </w:pPr>
    </w:p>
    <w:p w:rsidR="00DD380F" w:rsidRPr="00DD380F" w:rsidRDefault="00DD380F" w:rsidP="00500889">
      <w:pPr>
        <w:jc w:val="both"/>
        <w:rPr>
          <w:b/>
          <w:bCs/>
          <w:sz w:val="12"/>
          <w:szCs w:val="12"/>
        </w:rPr>
      </w:pPr>
    </w:p>
    <w:p w:rsidR="00560921" w:rsidRDefault="00A15AAB" w:rsidP="00C33F88">
      <w:pPr>
        <w:numPr>
          <w:ilvl w:val="0"/>
          <w:numId w:val="20"/>
        </w:numPr>
        <w:suppressAutoHyphens w:val="0"/>
        <w:jc w:val="both"/>
      </w:pPr>
      <w:r>
        <w:t xml:space="preserve">Oświadczam(y), </w:t>
      </w:r>
      <w:r w:rsidR="00560921">
        <w:t xml:space="preserve">że przedmiot zamówienia zrealizujemy w terminie określonym w </w:t>
      </w:r>
      <w:proofErr w:type="spellStart"/>
      <w:r w:rsidR="00BB7BF1" w:rsidRPr="00BB7BF1">
        <w:rPr>
          <w:b/>
        </w:rPr>
        <w:t>WZNUS</w:t>
      </w:r>
      <w:proofErr w:type="spellEnd"/>
      <w:r w:rsidR="00560921">
        <w:t>.</w:t>
      </w:r>
    </w:p>
    <w:p w:rsidR="00560921" w:rsidRDefault="00560921" w:rsidP="00B543A6">
      <w:pPr>
        <w:jc w:val="both"/>
      </w:pP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>Oświadczam(y), że jesteśmy związan</w:t>
      </w:r>
      <w:r w:rsidR="00500889">
        <w:t>i niniejszą ofertą przez okres 3</w:t>
      </w:r>
      <w:r>
        <w:t>0 dni od upływu terminu składania ofert.</w:t>
      </w: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 xml:space="preserve">Oświadczam(y), że w razie wybrania naszej oferty zobowiązujemy się do podpisania umowy na warunkach zawartych we wzorze umowy dołączonym do </w:t>
      </w:r>
      <w:proofErr w:type="spellStart"/>
      <w:r w:rsidR="00BB7BF1" w:rsidRPr="00BB7BF1">
        <w:rPr>
          <w:b/>
        </w:rPr>
        <w:t>WZNUS</w:t>
      </w:r>
      <w:proofErr w:type="spellEnd"/>
      <w:r>
        <w:t xml:space="preserve"> oraz w miejscu i terminie określonym przez Zamawiającego.</w:t>
      </w: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>Oświadczamy, że powierzymy podwykonawcom wykonanie następującej części zamówienia: ........................................................................................................................... (jeżeli Wykonawca przewiduje udział podwykonawców).</w:t>
      </w:r>
    </w:p>
    <w:p w:rsidR="00560921" w:rsidRDefault="00560921" w:rsidP="00C33F88">
      <w:pPr>
        <w:numPr>
          <w:ilvl w:val="0"/>
          <w:numId w:val="20"/>
        </w:numPr>
        <w:suppressAutoHyphens w:val="0"/>
        <w:jc w:val="both"/>
      </w:pPr>
      <w: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560921" w:rsidRDefault="00560921" w:rsidP="00B543A6">
      <w:pPr>
        <w:ind w:left="360"/>
        <w:jc w:val="both"/>
      </w:pPr>
      <w:r>
        <w:t>.....................................................................................................................................................................</w:t>
      </w:r>
    </w:p>
    <w:p w:rsidR="00560921" w:rsidRDefault="00560921" w:rsidP="00DD380F">
      <w:pPr>
        <w:ind w:left="360"/>
        <w:jc w:val="both"/>
      </w:pPr>
      <w:r>
        <w:t>.....................................................................................................................................................................</w:t>
      </w:r>
    </w:p>
    <w:p w:rsidR="00560921" w:rsidRPr="00B23FB6" w:rsidRDefault="00560921" w:rsidP="00B23FB6">
      <w:pPr>
        <w:ind w:left="360"/>
        <w:jc w:val="both"/>
      </w:pPr>
    </w:p>
    <w:p w:rsidR="00F74B89" w:rsidRDefault="00F74B89" w:rsidP="00B23FB6">
      <w:pPr>
        <w:pStyle w:val="Tekstpodstawowy3"/>
        <w:rPr>
          <w:b/>
          <w:bCs/>
        </w:rPr>
      </w:pPr>
    </w:p>
    <w:p w:rsidR="00560921" w:rsidRDefault="00560921" w:rsidP="00B23FB6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:rsidR="00560921" w:rsidRDefault="00560921" w:rsidP="00B23FB6">
      <w:pPr>
        <w:pStyle w:val="Tekstpodstawowy3"/>
        <w:rPr>
          <w:b/>
          <w:bCs/>
        </w:rPr>
      </w:pPr>
    </w:p>
    <w:p w:rsidR="00F74B89" w:rsidRDefault="00F74B89" w:rsidP="00B543A6">
      <w:pPr>
        <w:pStyle w:val="Tekstpodstawowywcity2"/>
        <w:rPr>
          <w:sz w:val="22"/>
          <w:szCs w:val="22"/>
        </w:rPr>
      </w:pPr>
    </w:p>
    <w:p w:rsidR="00560921" w:rsidRPr="007817DC" w:rsidRDefault="00560921" w:rsidP="00B543A6">
      <w:pPr>
        <w:pStyle w:val="Tekstpodstawowywcity2"/>
        <w:rPr>
          <w:sz w:val="22"/>
          <w:szCs w:val="22"/>
        </w:rPr>
      </w:pPr>
      <w:r w:rsidRPr="007817DC">
        <w:rPr>
          <w:sz w:val="22"/>
          <w:szCs w:val="22"/>
        </w:rPr>
        <w:t>Na ofertę składają się :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Pr="007817DC" w:rsidRDefault="00560921" w:rsidP="008C162A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7817DC">
        <w:rPr>
          <w:b/>
          <w:bCs/>
          <w:sz w:val="22"/>
          <w:szCs w:val="22"/>
        </w:rPr>
        <w:t>...................................</w:t>
      </w:r>
    </w:p>
    <w:p w:rsidR="00560921" w:rsidRDefault="00560921" w:rsidP="00B543A6">
      <w:pPr>
        <w:ind w:left="705"/>
        <w:jc w:val="both"/>
      </w:pPr>
    </w:p>
    <w:p w:rsidR="00F74B89" w:rsidRDefault="00F74B89" w:rsidP="00B543A6">
      <w:pPr>
        <w:ind w:left="705"/>
        <w:jc w:val="both"/>
      </w:pPr>
    </w:p>
    <w:p w:rsidR="00F74B89" w:rsidRDefault="00F74B89" w:rsidP="00B543A6">
      <w:pPr>
        <w:ind w:left="705"/>
        <w:jc w:val="both"/>
      </w:pPr>
    </w:p>
    <w:p w:rsidR="00F74B89" w:rsidRDefault="00F74B89" w:rsidP="00B543A6">
      <w:pPr>
        <w:ind w:left="705"/>
        <w:jc w:val="both"/>
      </w:pPr>
    </w:p>
    <w:p w:rsidR="00560921" w:rsidRPr="00DD380F" w:rsidRDefault="00560921" w:rsidP="00B543A6">
      <w:pPr>
        <w:rPr>
          <w:sz w:val="20"/>
          <w:szCs w:val="20"/>
        </w:rPr>
      </w:pPr>
      <w:r w:rsidRPr="00DD380F">
        <w:rPr>
          <w:sz w:val="20"/>
          <w:szCs w:val="20"/>
        </w:rPr>
        <w:t>..............................., dn. ...............................</w:t>
      </w:r>
      <w:r w:rsidRPr="00DD380F">
        <w:rPr>
          <w:sz w:val="20"/>
          <w:szCs w:val="20"/>
        </w:rPr>
        <w:tab/>
      </w:r>
      <w:r w:rsidRPr="00DD380F">
        <w:rPr>
          <w:sz w:val="20"/>
          <w:szCs w:val="20"/>
        </w:rPr>
        <w:tab/>
      </w:r>
      <w:r w:rsidRPr="00DD380F">
        <w:rPr>
          <w:sz w:val="20"/>
          <w:szCs w:val="20"/>
        </w:rPr>
        <w:tab/>
      </w:r>
      <w:r w:rsidR="00DD380F">
        <w:rPr>
          <w:sz w:val="20"/>
          <w:szCs w:val="20"/>
        </w:rPr>
        <w:t xml:space="preserve">                 </w:t>
      </w:r>
      <w:r w:rsidRPr="00DD380F">
        <w:rPr>
          <w:sz w:val="20"/>
          <w:szCs w:val="20"/>
        </w:rPr>
        <w:t>.....................................................................</w:t>
      </w:r>
    </w:p>
    <w:p w:rsidR="00560921" w:rsidRPr="00DD380F" w:rsidRDefault="00560921" w:rsidP="00DD380F">
      <w:pPr>
        <w:pStyle w:val="Tekstpodstawowywcity3"/>
        <w:ind w:left="5664"/>
        <w:rPr>
          <w:sz w:val="20"/>
          <w:szCs w:val="20"/>
        </w:rPr>
      </w:pPr>
      <w:r w:rsidRPr="00DD380F">
        <w:rPr>
          <w:sz w:val="20"/>
          <w:szCs w:val="20"/>
        </w:rPr>
        <w:t>(podpis(y) osób uprawnionych do reprezentacji Wykonawcy, w przypadku oferty wspólnej- podpis pełnomocnika Wykonawcó</w:t>
      </w:r>
      <w:r w:rsidR="00DD380F">
        <w:rPr>
          <w:sz w:val="20"/>
          <w:szCs w:val="20"/>
        </w:rPr>
        <w:t>w</w:t>
      </w:r>
    </w:p>
    <w:sectPr w:rsidR="00560921" w:rsidRPr="00DD380F" w:rsidSect="00AA211D">
      <w:headerReference w:type="default" r:id="rId8"/>
      <w:footerReference w:type="default" r:id="rId9"/>
      <w:pgSz w:w="11906" w:h="16838"/>
      <w:pgMar w:top="1276" w:right="746" w:bottom="1418" w:left="900" w:header="709" w:footer="41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73" w:rsidRDefault="00667E73">
      <w:r>
        <w:separator/>
      </w:r>
    </w:p>
  </w:endnote>
  <w:endnote w:type="continuationSeparator" w:id="0">
    <w:p w:rsidR="00667E73" w:rsidRDefault="0066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0F" w:rsidRPr="000F732E" w:rsidRDefault="00E4650F" w:rsidP="00B82017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 w:rsidRPr="000F732E">
      <w:rPr>
        <w:rStyle w:val="Numerstrony"/>
        <w:sz w:val="20"/>
        <w:szCs w:val="20"/>
      </w:rPr>
      <w:fldChar w:fldCharType="begin"/>
    </w:r>
    <w:r w:rsidRPr="000F732E">
      <w:rPr>
        <w:rStyle w:val="Numerstrony"/>
        <w:sz w:val="20"/>
        <w:szCs w:val="20"/>
      </w:rPr>
      <w:instrText xml:space="preserve">PAGE  </w:instrText>
    </w:r>
    <w:r w:rsidRPr="000F732E">
      <w:rPr>
        <w:rStyle w:val="Numerstrony"/>
        <w:sz w:val="20"/>
        <w:szCs w:val="20"/>
      </w:rPr>
      <w:fldChar w:fldCharType="separate"/>
    </w:r>
    <w:r w:rsidR="00C13DB4">
      <w:rPr>
        <w:rStyle w:val="Numerstrony"/>
        <w:noProof/>
        <w:sz w:val="20"/>
        <w:szCs w:val="20"/>
      </w:rPr>
      <w:t>1</w:t>
    </w:r>
    <w:r w:rsidRPr="000F732E">
      <w:rPr>
        <w:rStyle w:val="Numerstrony"/>
        <w:sz w:val="20"/>
        <w:szCs w:val="20"/>
      </w:rPr>
      <w:fldChar w:fldCharType="end"/>
    </w:r>
  </w:p>
  <w:p w:rsidR="00E4650F" w:rsidRDefault="00E465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73" w:rsidRDefault="00667E73">
      <w:r>
        <w:separator/>
      </w:r>
    </w:p>
  </w:footnote>
  <w:footnote w:type="continuationSeparator" w:id="0">
    <w:p w:rsidR="00667E73" w:rsidRDefault="00667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867" w:rsidRPr="00C35867" w:rsidRDefault="00C35867" w:rsidP="00C35867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  <w:r w:rsidRPr="00C35867">
      <w:rPr>
        <w:sz w:val="22"/>
        <w:szCs w:val="22"/>
        <w:lang w:eastAsia="pl-PL"/>
      </w:rPr>
      <w:t>ZWK.SZP.271.7.2017</w:t>
    </w:r>
  </w:p>
  <w:p w:rsidR="00E4650F" w:rsidRDefault="00E4650F" w:rsidP="00AA211D">
    <w:pPr>
      <w:pStyle w:val="Nagwek"/>
      <w:jc w:val="center"/>
      <w:rPr>
        <w:rFonts w:ascii="Segoe UI Semibold" w:hAnsi="Segoe UI Semibold" w:cs="Segoe UI Semibol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4108309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/>
        <w:b w:val="0"/>
        <w:bCs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DE68C81C"/>
    <w:name w:val="WW8Num6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">
    <w:nsid w:val="00000007"/>
    <w:multiLevelType w:val="multilevel"/>
    <w:tmpl w:val="AAC02B9A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singleLevel"/>
    <w:tmpl w:val="3196BD5E"/>
    <w:name w:val="WW8Num7222"/>
    <w:lvl w:ilvl="0">
      <w:start w:val="1"/>
      <w:numFmt w:val="decimal"/>
      <w:lvlText w:val="2.%1"/>
      <w:lvlJc w:val="left"/>
      <w:pPr>
        <w:ind w:left="1440" w:hanging="360"/>
      </w:pPr>
      <w:rPr>
        <w:rFonts w:hint="default"/>
        <w:b/>
        <w:bCs/>
        <w:sz w:val="24"/>
        <w:szCs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  <w:szCs w:val="20"/>
      </w:rPr>
    </w:lvl>
  </w:abstractNum>
  <w:abstractNum w:abstractNumId="1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1"/>
    <w:multiLevelType w:val="single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12"/>
    <w:multiLevelType w:val="multilevel"/>
    <w:tmpl w:val="E71E04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bCs w:val="0"/>
        <w:i w:val="0"/>
        <w:iCs w:val="0"/>
        <w:u w:val="none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  <w:bCs w:val="0"/>
        <w:i w:val="0"/>
        <w:iCs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  <w:bCs w:val="0"/>
        <w:i w:val="0"/>
        <w:iCs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  <w:bCs w:val="0"/>
        <w:i w:val="0"/>
        <w:iCs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 w:val="0"/>
        <w:bCs w:val="0"/>
        <w:i w:val="0"/>
        <w:iCs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  <w:bCs w:val="0"/>
        <w:i w:val="0"/>
        <w:iCs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 w:val="0"/>
        <w:bCs w:val="0"/>
        <w:i w:val="0"/>
        <w:iCs w:val="0"/>
        <w:u w:val="none"/>
      </w:rPr>
    </w:lvl>
  </w:abstractNum>
  <w:abstractNum w:abstractNumId="16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7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3"/>
    <w:lvl w:ilvl="0">
      <w:start w:val="1"/>
      <w:numFmt w:val="decimal"/>
      <w:lvlText w:val="2.%1"/>
      <w:lvlJc w:val="left"/>
      <w:pPr>
        <w:tabs>
          <w:tab w:val="num" w:pos="1428"/>
        </w:tabs>
        <w:ind w:left="1428" w:hanging="360"/>
      </w:pPr>
      <w:rPr>
        <w:b w:val="0"/>
        <w:bCs w:val="0"/>
      </w:rPr>
    </w:lvl>
  </w:abstractNum>
  <w:abstractNum w:abstractNumId="21">
    <w:nsid w:val="00000018"/>
    <w:multiLevelType w:val="singleLevel"/>
    <w:tmpl w:val="00000018"/>
    <w:name w:val="WW8Num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03866677"/>
    <w:multiLevelType w:val="hybridMultilevel"/>
    <w:tmpl w:val="08725450"/>
    <w:name w:val="WW8Num72"/>
    <w:lvl w:ilvl="0" w:tplc="F06E362A">
      <w:start w:val="1"/>
      <w:numFmt w:val="lowerLetter"/>
      <w:lvlText w:val="%1."/>
      <w:lvlJc w:val="left"/>
      <w:pPr>
        <w:ind w:left="177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08DE61E4"/>
    <w:multiLevelType w:val="hybridMultilevel"/>
    <w:tmpl w:val="87E00CF2"/>
    <w:lvl w:ilvl="0" w:tplc="EEC46CC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BDF2220"/>
    <w:multiLevelType w:val="multilevel"/>
    <w:tmpl w:val="1ABA9074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</w:lvl>
  </w:abstractNum>
  <w:abstractNum w:abstractNumId="26">
    <w:nsid w:val="0C6B0B77"/>
    <w:multiLevelType w:val="hybridMultilevel"/>
    <w:tmpl w:val="945C0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8F3C44"/>
    <w:multiLevelType w:val="hybridMultilevel"/>
    <w:tmpl w:val="6834FA0E"/>
    <w:lvl w:ilvl="0" w:tplc="3F98F9E4">
      <w:start w:val="2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3B35F38"/>
    <w:multiLevelType w:val="hybridMultilevel"/>
    <w:tmpl w:val="E1FE7208"/>
    <w:name w:val="WW8Num723"/>
    <w:lvl w:ilvl="0" w:tplc="97144A9E">
      <w:start w:val="2"/>
      <w:numFmt w:val="decimal"/>
      <w:lvlText w:val="2.1.%1."/>
      <w:lvlJc w:val="left"/>
      <w:pPr>
        <w:ind w:left="106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9">
    <w:nsid w:val="17401E7A"/>
    <w:multiLevelType w:val="multilevel"/>
    <w:tmpl w:val="0EE273AC"/>
    <w:name w:val="WW8Num1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185F3553"/>
    <w:multiLevelType w:val="multilevel"/>
    <w:tmpl w:val="E50C7BBA"/>
    <w:styleLink w:val="WW8Num11"/>
    <w:lvl w:ilvl="0">
      <w:start w:val="12"/>
      <w:numFmt w:val="decimal"/>
      <w:lvlText w:val="%1.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>
    <w:nsid w:val="1A8D465C"/>
    <w:multiLevelType w:val="multilevel"/>
    <w:tmpl w:val="03E85D4A"/>
    <w:styleLink w:val="WW8Num13"/>
    <w:lvl w:ilvl="0">
      <w:start w:val="6"/>
      <w:numFmt w:val="decimal"/>
      <w:lvlText w:val="%1)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>
    <w:nsid w:val="1D7B4016"/>
    <w:multiLevelType w:val="hybridMultilevel"/>
    <w:tmpl w:val="7C36865E"/>
    <w:name w:val="WW8Num202"/>
    <w:lvl w:ilvl="0" w:tplc="92009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DAE433D"/>
    <w:multiLevelType w:val="hybridMultilevel"/>
    <w:tmpl w:val="657A8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FC20A6E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5">
    <w:nsid w:val="22067286"/>
    <w:multiLevelType w:val="multilevel"/>
    <w:tmpl w:val="0EE273A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23D00956"/>
    <w:multiLevelType w:val="hybridMultilevel"/>
    <w:tmpl w:val="229AEC7C"/>
    <w:lvl w:ilvl="0" w:tplc="F08A7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2F4CC5"/>
    <w:multiLevelType w:val="hybridMultilevel"/>
    <w:tmpl w:val="1AFCB8AE"/>
    <w:lvl w:ilvl="0" w:tplc="43AEB85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72C3F3C"/>
    <w:multiLevelType w:val="hybridMultilevel"/>
    <w:tmpl w:val="9C0AC960"/>
    <w:lvl w:ilvl="0" w:tplc="BEDC6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8DC11CE"/>
    <w:multiLevelType w:val="multilevel"/>
    <w:tmpl w:val="5A340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0">
    <w:nsid w:val="394D0547"/>
    <w:multiLevelType w:val="hybridMultilevel"/>
    <w:tmpl w:val="2A9E6C24"/>
    <w:name w:val="WW8Num622"/>
    <w:lvl w:ilvl="0" w:tplc="8A6A8378">
      <w:start w:val="1"/>
      <w:numFmt w:val="decimal"/>
      <w:lvlText w:val="2.1.%1."/>
      <w:lvlJc w:val="left"/>
      <w:pPr>
        <w:ind w:left="142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3A7C6831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2">
    <w:nsid w:val="3A9E0917"/>
    <w:multiLevelType w:val="multilevel"/>
    <w:tmpl w:val="BF8A9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FDD484C"/>
    <w:multiLevelType w:val="hybridMultilevel"/>
    <w:tmpl w:val="1AEC4732"/>
    <w:name w:val="WW8Num7232"/>
    <w:lvl w:ilvl="0" w:tplc="B0C85B22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58425FE"/>
    <w:multiLevelType w:val="hybridMultilevel"/>
    <w:tmpl w:val="84EAA5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71F2EFB"/>
    <w:multiLevelType w:val="hybridMultilevel"/>
    <w:tmpl w:val="2C2AB99A"/>
    <w:lvl w:ilvl="0" w:tplc="530668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FFE0C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E2E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3023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5C1B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90F1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824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7460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7A4B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9F57486"/>
    <w:multiLevelType w:val="hybridMultilevel"/>
    <w:tmpl w:val="1E22670C"/>
    <w:name w:val="WW8Num7222"/>
    <w:lvl w:ilvl="0" w:tplc="01206B22">
      <w:start w:val="1"/>
      <w:numFmt w:val="decimal"/>
      <w:lvlText w:val="3.%1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AA71E45"/>
    <w:multiLevelType w:val="hybridMultilevel"/>
    <w:tmpl w:val="8160B80A"/>
    <w:name w:val="WW8Num62"/>
    <w:lvl w:ilvl="0" w:tplc="0E8A1E80">
      <w:start w:val="1"/>
      <w:numFmt w:val="decimal"/>
      <w:lvlText w:val="2.1.%1."/>
      <w:lvlJc w:val="left"/>
      <w:pPr>
        <w:ind w:left="261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504" w:hanging="360"/>
      </w:pPr>
    </w:lvl>
    <w:lvl w:ilvl="2" w:tplc="0415001B">
      <w:start w:val="1"/>
      <w:numFmt w:val="lowerRoman"/>
      <w:lvlText w:val="%3."/>
      <w:lvlJc w:val="right"/>
      <w:pPr>
        <w:ind w:left="1224" w:hanging="180"/>
      </w:pPr>
    </w:lvl>
    <w:lvl w:ilvl="3" w:tplc="0415000F">
      <w:start w:val="1"/>
      <w:numFmt w:val="decimal"/>
      <w:lvlText w:val="%4."/>
      <w:lvlJc w:val="left"/>
      <w:pPr>
        <w:ind w:left="1944" w:hanging="360"/>
      </w:pPr>
    </w:lvl>
    <w:lvl w:ilvl="4" w:tplc="04150019">
      <w:start w:val="1"/>
      <w:numFmt w:val="lowerLetter"/>
      <w:lvlText w:val="%5."/>
      <w:lvlJc w:val="left"/>
      <w:pPr>
        <w:ind w:left="2664" w:hanging="360"/>
      </w:pPr>
    </w:lvl>
    <w:lvl w:ilvl="5" w:tplc="0415001B">
      <w:start w:val="1"/>
      <w:numFmt w:val="lowerRoman"/>
      <w:lvlText w:val="%6."/>
      <w:lvlJc w:val="right"/>
      <w:pPr>
        <w:ind w:left="3384" w:hanging="180"/>
      </w:pPr>
    </w:lvl>
    <w:lvl w:ilvl="6" w:tplc="0415000F">
      <w:start w:val="1"/>
      <w:numFmt w:val="decimal"/>
      <w:lvlText w:val="%7."/>
      <w:lvlJc w:val="left"/>
      <w:pPr>
        <w:ind w:left="4104" w:hanging="360"/>
      </w:pPr>
    </w:lvl>
    <w:lvl w:ilvl="7" w:tplc="04150019">
      <w:start w:val="1"/>
      <w:numFmt w:val="lowerLetter"/>
      <w:lvlText w:val="%8."/>
      <w:lvlJc w:val="left"/>
      <w:pPr>
        <w:ind w:left="4824" w:hanging="360"/>
      </w:pPr>
    </w:lvl>
    <w:lvl w:ilvl="8" w:tplc="0415001B">
      <w:start w:val="1"/>
      <w:numFmt w:val="lowerRoman"/>
      <w:lvlText w:val="%9."/>
      <w:lvlJc w:val="right"/>
      <w:pPr>
        <w:ind w:left="5544" w:hanging="180"/>
      </w:pPr>
    </w:lvl>
  </w:abstractNum>
  <w:abstractNum w:abstractNumId="48">
    <w:nsid w:val="51155615"/>
    <w:multiLevelType w:val="singleLevel"/>
    <w:tmpl w:val="B6EAA25A"/>
    <w:styleLink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4"/>
        <w:szCs w:val="24"/>
      </w:rPr>
    </w:lvl>
  </w:abstractNum>
  <w:abstractNum w:abstractNumId="49">
    <w:nsid w:val="52F1350A"/>
    <w:multiLevelType w:val="multilevel"/>
    <w:tmpl w:val="41083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0">
    <w:nsid w:val="53733253"/>
    <w:multiLevelType w:val="multilevel"/>
    <w:tmpl w:val="5A340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1">
    <w:nsid w:val="54B1579D"/>
    <w:multiLevelType w:val="hybridMultilevel"/>
    <w:tmpl w:val="F754E114"/>
    <w:lvl w:ilvl="0" w:tplc="F790163E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80D3CF6"/>
    <w:multiLevelType w:val="hybridMultilevel"/>
    <w:tmpl w:val="7ED89E92"/>
    <w:lvl w:ilvl="0" w:tplc="2CE6F9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5A357E63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5">
    <w:nsid w:val="5CAB6539"/>
    <w:multiLevelType w:val="hybridMultilevel"/>
    <w:tmpl w:val="712AC9A4"/>
    <w:lvl w:ilvl="0" w:tplc="F3689C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C63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FCB9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7885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AAE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8AEE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266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04F7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1ECC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5757CEF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7">
    <w:nsid w:val="66BB7228"/>
    <w:multiLevelType w:val="multilevel"/>
    <w:tmpl w:val="6ED8C918"/>
    <w:styleLink w:val="WW8Num7"/>
    <w:lvl w:ilvl="0">
      <w:start w:val="1"/>
      <w:numFmt w:val="decimal"/>
      <w:lvlText w:val="%1.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right"/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rPr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8">
    <w:nsid w:val="69A476F3"/>
    <w:multiLevelType w:val="hybridMultilevel"/>
    <w:tmpl w:val="51663A7E"/>
    <w:lvl w:ilvl="0" w:tplc="C2ACE1F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4372CF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9440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C86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E4D7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C2BB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6EC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DA74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224F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D2F701E"/>
    <w:multiLevelType w:val="hybridMultilevel"/>
    <w:tmpl w:val="D6EA557A"/>
    <w:lvl w:ilvl="0" w:tplc="64E2BD0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1243C3F"/>
    <w:multiLevelType w:val="hybridMultilevel"/>
    <w:tmpl w:val="440E5672"/>
    <w:name w:val="WW8Num722"/>
    <w:lvl w:ilvl="0" w:tplc="04150001">
      <w:start w:val="1"/>
      <w:numFmt w:val="decimal"/>
      <w:lvlText w:val="2.%1."/>
      <w:lvlJc w:val="left"/>
      <w:pPr>
        <w:ind w:left="720" w:hanging="360"/>
      </w:pPr>
      <w:rPr>
        <w:rFonts w:hint="default"/>
        <w:b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2740ACF"/>
    <w:multiLevelType w:val="hybridMultilevel"/>
    <w:tmpl w:val="EAAEB226"/>
    <w:lvl w:ilvl="0" w:tplc="A3AA3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4A9432D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>
    <w:nsid w:val="753B2800"/>
    <w:multiLevelType w:val="hybridMultilevel"/>
    <w:tmpl w:val="5232B440"/>
    <w:lvl w:ilvl="0" w:tplc="ED9E8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CB8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8810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00BC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E13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AC97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78D8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A6E2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ADC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C5223D8"/>
    <w:multiLevelType w:val="hybridMultilevel"/>
    <w:tmpl w:val="6CFEBB3A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5">
    <w:nsid w:val="7FE714EC"/>
    <w:multiLevelType w:val="hybridMultilevel"/>
    <w:tmpl w:val="8572E708"/>
    <w:name w:val="WW8Num7233"/>
    <w:lvl w:ilvl="0" w:tplc="04150011">
      <w:start w:val="2"/>
      <w:numFmt w:val="decimal"/>
      <w:lvlText w:val="2.%1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7"/>
  </w:num>
  <w:num w:numId="5">
    <w:abstractNumId w:val="59"/>
  </w:num>
  <w:num w:numId="6">
    <w:abstractNumId w:val="29"/>
  </w:num>
  <w:num w:numId="7">
    <w:abstractNumId w:val="1"/>
  </w:num>
  <w:num w:numId="8">
    <w:abstractNumId w:val="50"/>
  </w:num>
  <w:num w:numId="9">
    <w:abstractNumId w:val="35"/>
  </w:num>
  <w:num w:numId="10">
    <w:abstractNumId w:val="56"/>
  </w:num>
  <w:num w:numId="11">
    <w:abstractNumId w:val="37"/>
  </w:num>
  <w:num w:numId="12">
    <w:abstractNumId w:val="52"/>
  </w:num>
  <w:num w:numId="13">
    <w:abstractNumId w:val="39"/>
  </w:num>
  <w:num w:numId="14">
    <w:abstractNumId w:val="51"/>
  </w:num>
  <w:num w:numId="15">
    <w:abstractNumId w:val="33"/>
  </w:num>
  <w:num w:numId="16">
    <w:abstractNumId w:val="38"/>
  </w:num>
  <w:num w:numId="17">
    <w:abstractNumId w:val="36"/>
  </w:num>
  <w:num w:numId="18">
    <w:abstractNumId w:val="27"/>
  </w:num>
  <w:num w:numId="19">
    <w:abstractNumId w:val="55"/>
  </w:num>
  <w:num w:numId="20">
    <w:abstractNumId w:val="23"/>
  </w:num>
  <w:num w:numId="21">
    <w:abstractNumId w:val="53"/>
  </w:num>
  <w:num w:numId="22">
    <w:abstractNumId w:val="41"/>
  </w:num>
  <w:num w:numId="23">
    <w:abstractNumId w:val="54"/>
  </w:num>
  <w:num w:numId="24">
    <w:abstractNumId w:val="25"/>
  </w:num>
  <w:num w:numId="25">
    <w:abstractNumId w:val="34"/>
  </w:num>
  <w:num w:numId="26">
    <w:abstractNumId w:val="49"/>
  </w:num>
  <w:num w:numId="27">
    <w:abstractNumId w:val="62"/>
  </w:num>
  <w:num w:numId="28">
    <w:abstractNumId w:val="45"/>
  </w:num>
  <w:num w:numId="29">
    <w:abstractNumId w:val="63"/>
  </w:num>
  <w:num w:numId="30">
    <w:abstractNumId w:val="57"/>
  </w:num>
  <w:num w:numId="31">
    <w:abstractNumId w:val="58"/>
  </w:num>
  <w:num w:numId="32">
    <w:abstractNumId w:val="44"/>
  </w:num>
  <w:num w:numId="33">
    <w:abstractNumId w:val="31"/>
  </w:num>
  <w:num w:numId="34">
    <w:abstractNumId w:val="30"/>
  </w:num>
  <w:num w:numId="35">
    <w:abstractNumId w:val="61"/>
  </w:num>
  <w:num w:numId="36">
    <w:abstractNumId w:val="48"/>
  </w:num>
  <w:num w:numId="37">
    <w:abstractNumId w:val="24"/>
  </w:num>
  <w:num w:numId="38">
    <w:abstractNumId w:val="32"/>
  </w:num>
  <w:num w:numId="39">
    <w:abstractNumId w:val="26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4"/>
  </w:num>
  <w:num w:numId="42">
    <w:abstractNumId w:val="60"/>
  </w:num>
  <w:num w:numId="43">
    <w:abstractNumId w:val="65"/>
  </w:num>
  <w:num w:numId="44">
    <w:abstractNumId w:val="22"/>
  </w:num>
  <w:num w:numId="45">
    <w:abstractNumId w:val="4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3D"/>
    <w:rsid w:val="00004378"/>
    <w:rsid w:val="00005F07"/>
    <w:rsid w:val="0001595B"/>
    <w:rsid w:val="00015E4D"/>
    <w:rsid w:val="00016F6D"/>
    <w:rsid w:val="000249C1"/>
    <w:rsid w:val="00025AEB"/>
    <w:rsid w:val="0003200F"/>
    <w:rsid w:val="0003730F"/>
    <w:rsid w:val="000375C2"/>
    <w:rsid w:val="00045D27"/>
    <w:rsid w:val="00055B75"/>
    <w:rsid w:val="00056CCF"/>
    <w:rsid w:val="00061F42"/>
    <w:rsid w:val="000663B2"/>
    <w:rsid w:val="000678E5"/>
    <w:rsid w:val="0007552C"/>
    <w:rsid w:val="00081850"/>
    <w:rsid w:val="00081C1B"/>
    <w:rsid w:val="00083CF9"/>
    <w:rsid w:val="00083F91"/>
    <w:rsid w:val="000845D5"/>
    <w:rsid w:val="0009153D"/>
    <w:rsid w:val="00092493"/>
    <w:rsid w:val="0009656F"/>
    <w:rsid w:val="00097FFC"/>
    <w:rsid w:val="000A2DF9"/>
    <w:rsid w:val="000B0DC0"/>
    <w:rsid w:val="000B1CE4"/>
    <w:rsid w:val="000B2390"/>
    <w:rsid w:val="000B3795"/>
    <w:rsid w:val="000B6E17"/>
    <w:rsid w:val="000B7367"/>
    <w:rsid w:val="000B736C"/>
    <w:rsid w:val="000B7C7E"/>
    <w:rsid w:val="000C0DBD"/>
    <w:rsid w:val="000C59C4"/>
    <w:rsid w:val="000C67DA"/>
    <w:rsid w:val="000C6E14"/>
    <w:rsid w:val="000D1744"/>
    <w:rsid w:val="000E4252"/>
    <w:rsid w:val="000F2424"/>
    <w:rsid w:val="000F6A32"/>
    <w:rsid w:val="000F732E"/>
    <w:rsid w:val="001021A9"/>
    <w:rsid w:val="001056F9"/>
    <w:rsid w:val="00107142"/>
    <w:rsid w:val="00107F7C"/>
    <w:rsid w:val="00112B5C"/>
    <w:rsid w:val="00114B88"/>
    <w:rsid w:val="00120C9B"/>
    <w:rsid w:val="00121862"/>
    <w:rsid w:val="00123F9D"/>
    <w:rsid w:val="0012405F"/>
    <w:rsid w:val="00126C4B"/>
    <w:rsid w:val="00127231"/>
    <w:rsid w:val="00131444"/>
    <w:rsid w:val="00136908"/>
    <w:rsid w:val="00155B43"/>
    <w:rsid w:val="001624A2"/>
    <w:rsid w:val="00162FB5"/>
    <w:rsid w:val="0016551E"/>
    <w:rsid w:val="001744D1"/>
    <w:rsid w:val="00180390"/>
    <w:rsid w:val="00185B6E"/>
    <w:rsid w:val="00190139"/>
    <w:rsid w:val="00195F05"/>
    <w:rsid w:val="0019659F"/>
    <w:rsid w:val="001A4491"/>
    <w:rsid w:val="001A4852"/>
    <w:rsid w:val="001A498C"/>
    <w:rsid w:val="001C14DA"/>
    <w:rsid w:val="001C2913"/>
    <w:rsid w:val="001C3DB1"/>
    <w:rsid w:val="001C60FA"/>
    <w:rsid w:val="001C6CD1"/>
    <w:rsid w:val="001C6D88"/>
    <w:rsid w:val="001C715E"/>
    <w:rsid w:val="001D0875"/>
    <w:rsid w:val="001D0DDA"/>
    <w:rsid w:val="001D3173"/>
    <w:rsid w:val="001D5DBB"/>
    <w:rsid w:val="001D65DA"/>
    <w:rsid w:val="001D705C"/>
    <w:rsid w:val="001D7131"/>
    <w:rsid w:val="001E14EF"/>
    <w:rsid w:val="001E3AA7"/>
    <w:rsid w:val="001E5A93"/>
    <w:rsid w:val="001F0CF0"/>
    <w:rsid w:val="001F4B69"/>
    <w:rsid w:val="001F57D5"/>
    <w:rsid w:val="00200909"/>
    <w:rsid w:val="0020275B"/>
    <w:rsid w:val="00207C63"/>
    <w:rsid w:val="0021162D"/>
    <w:rsid w:val="00212904"/>
    <w:rsid w:val="00213683"/>
    <w:rsid w:val="002158C3"/>
    <w:rsid w:val="002178AA"/>
    <w:rsid w:val="00217962"/>
    <w:rsid w:val="0022713B"/>
    <w:rsid w:val="00233A19"/>
    <w:rsid w:val="0023529E"/>
    <w:rsid w:val="00235DE0"/>
    <w:rsid w:val="00236BA4"/>
    <w:rsid w:val="00245819"/>
    <w:rsid w:val="00247806"/>
    <w:rsid w:val="002478C8"/>
    <w:rsid w:val="00252DBF"/>
    <w:rsid w:val="002578FE"/>
    <w:rsid w:val="00262666"/>
    <w:rsid w:val="00264C8E"/>
    <w:rsid w:val="00267BF1"/>
    <w:rsid w:val="00270E7A"/>
    <w:rsid w:val="002720DF"/>
    <w:rsid w:val="00280D93"/>
    <w:rsid w:val="002850FC"/>
    <w:rsid w:val="00286432"/>
    <w:rsid w:val="002911D8"/>
    <w:rsid w:val="00291E5B"/>
    <w:rsid w:val="00296207"/>
    <w:rsid w:val="002A0717"/>
    <w:rsid w:val="002A0BAD"/>
    <w:rsid w:val="002A70E7"/>
    <w:rsid w:val="002B1ADA"/>
    <w:rsid w:val="002B2032"/>
    <w:rsid w:val="002B41F2"/>
    <w:rsid w:val="002B4C67"/>
    <w:rsid w:val="002B5C89"/>
    <w:rsid w:val="002C62AC"/>
    <w:rsid w:val="002D1574"/>
    <w:rsid w:val="002D1D48"/>
    <w:rsid w:val="002D222C"/>
    <w:rsid w:val="002D25B1"/>
    <w:rsid w:val="002D5B5E"/>
    <w:rsid w:val="002D6A0F"/>
    <w:rsid w:val="002E0FAD"/>
    <w:rsid w:val="002E7F7D"/>
    <w:rsid w:val="002F4CD5"/>
    <w:rsid w:val="002F4DA0"/>
    <w:rsid w:val="0030285D"/>
    <w:rsid w:val="003103A4"/>
    <w:rsid w:val="00312BD1"/>
    <w:rsid w:val="0031323F"/>
    <w:rsid w:val="00316076"/>
    <w:rsid w:val="00316A97"/>
    <w:rsid w:val="003176ED"/>
    <w:rsid w:val="00321E3F"/>
    <w:rsid w:val="00323AE1"/>
    <w:rsid w:val="00337233"/>
    <w:rsid w:val="00337444"/>
    <w:rsid w:val="00344D3F"/>
    <w:rsid w:val="003460A7"/>
    <w:rsid w:val="003460FB"/>
    <w:rsid w:val="00346CEA"/>
    <w:rsid w:val="00351A8A"/>
    <w:rsid w:val="00353179"/>
    <w:rsid w:val="00353E72"/>
    <w:rsid w:val="00356BEB"/>
    <w:rsid w:val="0035767A"/>
    <w:rsid w:val="00361269"/>
    <w:rsid w:val="00361DE1"/>
    <w:rsid w:val="003644CE"/>
    <w:rsid w:val="00364C9E"/>
    <w:rsid w:val="00364D99"/>
    <w:rsid w:val="0036504F"/>
    <w:rsid w:val="0036639F"/>
    <w:rsid w:val="00366ACF"/>
    <w:rsid w:val="0037664E"/>
    <w:rsid w:val="00377185"/>
    <w:rsid w:val="003927DB"/>
    <w:rsid w:val="00397D68"/>
    <w:rsid w:val="003A4475"/>
    <w:rsid w:val="003A5BAE"/>
    <w:rsid w:val="003B336B"/>
    <w:rsid w:val="003B3548"/>
    <w:rsid w:val="003C2D92"/>
    <w:rsid w:val="003C6EFE"/>
    <w:rsid w:val="003D35B0"/>
    <w:rsid w:val="003D46FC"/>
    <w:rsid w:val="003D5642"/>
    <w:rsid w:val="003E187A"/>
    <w:rsid w:val="003E219F"/>
    <w:rsid w:val="003E2873"/>
    <w:rsid w:val="003E2B92"/>
    <w:rsid w:val="003E2FAF"/>
    <w:rsid w:val="003E4E64"/>
    <w:rsid w:val="003F2D20"/>
    <w:rsid w:val="003F7A28"/>
    <w:rsid w:val="0040344E"/>
    <w:rsid w:val="00403863"/>
    <w:rsid w:val="0041529C"/>
    <w:rsid w:val="00416F36"/>
    <w:rsid w:val="00417E4B"/>
    <w:rsid w:val="00420A86"/>
    <w:rsid w:val="00425DAF"/>
    <w:rsid w:val="00430D96"/>
    <w:rsid w:val="00433F54"/>
    <w:rsid w:val="004363D5"/>
    <w:rsid w:val="00444FCA"/>
    <w:rsid w:val="00445E5A"/>
    <w:rsid w:val="00447876"/>
    <w:rsid w:val="00452680"/>
    <w:rsid w:val="00455DA9"/>
    <w:rsid w:val="00460358"/>
    <w:rsid w:val="00462F59"/>
    <w:rsid w:val="004679D0"/>
    <w:rsid w:val="00472E1B"/>
    <w:rsid w:val="004743A8"/>
    <w:rsid w:val="00474428"/>
    <w:rsid w:val="00480AEF"/>
    <w:rsid w:val="00481246"/>
    <w:rsid w:val="00491E32"/>
    <w:rsid w:val="004945D7"/>
    <w:rsid w:val="00495589"/>
    <w:rsid w:val="00495BAE"/>
    <w:rsid w:val="00495C23"/>
    <w:rsid w:val="00496B90"/>
    <w:rsid w:val="004A2E75"/>
    <w:rsid w:val="004A2FDE"/>
    <w:rsid w:val="004B5948"/>
    <w:rsid w:val="004B7582"/>
    <w:rsid w:val="004C5611"/>
    <w:rsid w:val="004C7CD6"/>
    <w:rsid w:val="004D35E5"/>
    <w:rsid w:val="004D77C6"/>
    <w:rsid w:val="004D7C8F"/>
    <w:rsid w:val="004E301A"/>
    <w:rsid w:val="004E6255"/>
    <w:rsid w:val="004E76DD"/>
    <w:rsid w:val="004F0DEE"/>
    <w:rsid w:val="00500889"/>
    <w:rsid w:val="00501E63"/>
    <w:rsid w:val="00502097"/>
    <w:rsid w:val="005029E0"/>
    <w:rsid w:val="00503D17"/>
    <w:rsid w:val="00504286"/>
    <w:rsid w:val="00507656"/>
    <w:rsid w:val="0051290C"/>
    <w:rsid w:val="005154A4"/>
    <w:rsid w:val="005160D2"/>
    <w:rsid w:val="005213DE"/>
    <w:rsid w:val="00523C9E"/>
    <w:rsid w:val="005350BF"/>
    <w:rsid w:val="005401BA"/>
    <w:rsid w:val="00544EAF"/>
    <w:rsid w:val="0055011F"/>
    <w:rsid w:val="005546A3"/>
    <w:rsid w:val="005579B9"/>
    <w:rsid w:val="00560921"/>
    <w:rsid w:val="00562C70"/>
    <w:rsid w:val="00563B65"/>
    <w:rsid w:val="005674D8"/>
    <w:rsid w:val="00570109"/>
    <w:rsid w:val="00570794"/>
    <w:rsid w:val="00570D4E"/>
    <w:rsid w:val="005711D0"/>
    <w:rsid w:val="005744E6"/>
    <w:rsid w:val="00585D39"/>
    <w:rsid w:val="005862BD"/>
    <w:rsid w:val="005865DD"/>
    <w:rsid w:val="005868C2"/>
    <w:rsid w:val="00587C2F"/>
    <w:rsid w:val="005905C3"/>
    <w:rsid w:val="005A0C04"/>
    <w:rsid w:val="005A2E02"/>
    <w:rsid w:val="005B327F"/>
    <w:rsid w:val="005C049B"/>
    <w:rsid w:val="005C30D0"/>
    <w:rsid w:val="005C4BCD"/>
    <w:rsid w:val="005C746F"/>
    <w:rsid w:val="005D03AB"/>
    <w:rsid w:val="005D1A3B"/>
    <w:rsid w:val="005D56CF"/>
    <w:rsid w:val="005D6742"/>
    <w:rsid w:val="005E310D"/>
    <w:rsid w:val="005E51C5"/>
    <w:rsid w:val="005E64B3"/>
    <w:rsid w:val="005F31E4"/>
    <w:rsid w:val="005F3C01"/>
    <w:rsid w:val="00602039"/>
    <w:rsid w:val="00602391"/>
    <w:rsid w:val="00606DD0"/>
    <w:rsid w:val="00610A1F"/>
    <w:rsid w:val="00613BBE"/>
    <w:rsid w:val="006162C6"/>
    <w:rsid w:val="0062538C"/>
    <w:rsid w:val="00625CF6"/>
    <w:rsid w:val="00632A01"/>
    <w:rsid w:val="00634DA4"/>
    <w:rsid w:val="006406CB"/>
    <w:rsid w:val="006440C4"/>
    <w:rsid w:val="006447EE"/>
    <w:rsid w:val="00644C96"/>
    <w:rsid w:val="00651C74"/>
    <w:rsid w:val="006526E5"/>
    <w:rsid w:val="00652FCA"/>
    <w:rsid w:val="00654439"/>
    <w:rsid w:val="00660DBB"/>
    <w:rsid w:val="00663527"/>
    <w:rsid w:val="00665958"/>
    <w:rsid w:val="00667E73"/>
    <w:rsid w:val="00675038"/>
    <w:rsid w:val="00680FCC"/>
    <w:rsid w:val="00681C78"/>
    <w:rsid w:val="00684106"/>
    <w:rsid w:val="00687114"/>
    <w:rsid w:val="00687CD1"/>
    <w:rsid w:val="0069181A"/>
    <w:rsid w:val="00692FD1"/>
    <w:rsid w:val="00693119"/>
    <w:rsid w:val="00694730"/>
    <w:rsid w:val="00695A68"/>
    <w:rsid w:val="006974A2"/>
    <w:rsid w:val="006A5C4D"/>
    <w:rsid w:val="006A607D"/>
    <w:rsid w:val="006A62C4"/>
    <w:rsid w:val="006C2242"/>
    <w:rsid w:val="006D3616"/>
    <w:rsid w:val="006D3DCE"/>
    <w:rsid w:val="006D4010"/>
    <w:rsid w:val="006D77DF"/>
    <w:rsid w:val="006E5731"/>
    <w:rsid w:val="006F3C23"/>
    <w:rsid w:val="006F6590"/>
    <w:rsid w:val="007001B1"/>
    <w:rsid w:val="0070043D"/>
    <w:rsid w:val="00701836"/>
    <w:rsid w:val="00702F02"/>
    <w:rsid w:val="00705EA5"/>
    <w:rsid w:val="00711995"/>
    <w:rsid w:val="007126F2"/>
    <w:rsid w:val="00716D0B"/>
    <w:rsid w:val="00717BD0"/>
    <w:rsid w:val="00721399"/>
    <w:rsid w:val="0072235E"/>
    <w:rsid w:val="0072293D"/>
    <w:rsid w:val="007233B5"/>
    <w:rsid w:val="00723974"/>
    <w:rsid w:val="00727822"/>
    <w:rsid w:val="007319E6"/>
    <w:rsid w:val="007323F0"/>
    <w:rsid w:val="00734BF5"/>
    <w:rsid w:val="0073565B"/>
    <w:rsid w:val="00745842"/>
    <w:rsid w:val="00745910"/>
    <w:rsid w:val="007502E9"/>
    <w:rsid w:val="0075545D"/>
    <w:rsid w:val="0075647E"/>
    <w:rsid w:val="00756CA3"/>
    <w:rsid w:val="00761760"/>
    <w:rsid w:val="00763F9A"/>
    <w:rsid w:val="00764028"/>
    <w:rsid w:val="0076467A"/>
    <w:rsid w:val="00770A2A"/>
    <w:rsid w:val="00774BB6"/>
    <w:rsid w:val="00780094"/>
    <w:rsid w:val="0078065F"/>
    <w:rsid w:val="007816A9"/>
    <w:rsid w:val="007817DC"/>
    <w:rsid w:val="0078245D"/>
    <w:rsid w:val="00783CB4"/>
    <w:rsid w:val="00793788"/>
    <w:rsid w:val="007A46EA"/>
    <w:rsid w:val="007A5E40"/>
    <w:rsid w:val="007A737E"/>
    <w:rsid w:val="007B2E8F"/>
    <w:rsid w:val="007B542C"/>
    <w:rsid w:val="007B7B59"/>
    <w:rsid w:val="007C07D9"/>
    <w:rsid w:val="007C173E"/>
    <w:rsid w:val="007C63A5"/>
    <w:rsid w:val="007D1FF1"/>
    <w:rsid w:val="007E1BEB"/>
    <w:rsid w:val="007E5D45"/>
    <w:rsid w:val="007F0372"/>
    <w:rsid w:val="007F0534"/>
    <w:rsid w:val="007F55C1"/>
    <w:rsid w:val="007F5762"/>
    <w:rsid w:val="007F5774"/>
    <w:rsid w:val="00803092"/>
    <w:rsid w:val="00806449"/>
    <w:rsid w:val="008078F5"/>
    <w:rsid w:val="008123DD"/>
    <w:rsid w:val="008207F8"/>
    <w:rsid w:val="00820B6E"/>
    <w:rsid w:val="008211AD"/>
    <w:rsid w:val="00822394"/>
    <w:rsid w:val="0082426E"/>
    <w:rsid w:val="00825CDA"/>
    <w:rsid w:val="0083286E"/>
    <w:rsid w:val="0083420E"/>
    <w:rsid w:val="008371BD"/>
    <w:rsid w:val="00842140"/>
    <w:rsid w:val="00842342"/>
    <w:rsid w:val="008459E7"/>
    <w:rsid w:val="0084627C"/>
    <w:rsid w:val="00846F6E"/>
    <w:rsid w:val="008475F3"/>
    <w:rsid w:val="00847801"/>
    <w:rsid w:val="00855473"/>
    <w:rsid w:val="00855EF2"/>
    <w:rsid w:val="00864353"/>
    <w:rsid w:val="00865703"/>
    <w:rsid w:val="008713BB"/>
    <w:rsid w:val="00873559"/>
    <w:rsid w:val="00874097"/>
    <w:rsid w:val="00876787"/>
    <w:rsid w:val="008824BE"/>
    <w:rsid w:val="008920BB"/>
    <w:rsid w:val="008926BB"/>
    <w:rsid w:val="00896135"/>
    <w:rsid w:val="008A6C34"/>
    <w:rsid w:val="008B3302"/>
    <w:rsid w:val="008B7404"/>
    <w:rsid w:val="008C162A"/>
    <w:rsid w:val="008C6440"/>
    <w:rsid w:val="008C6B72"/>
    <w:rsid w:val="008C6C1E"/>
    <w:rsid w:val="008C7CC9"/>
    <w:rsid w:val="008D19FE"/>
    <w:rsid w:val="008D213A"/>
    <w:rsid w:val="008D2322"/>
    <w:rsid w:val="008D2B19"/>
    <w:rsid w:val="008E2628"/>
    <w:rsid w:val="008E3712"/>
    <w:rsid w:val="008E5071"/>
    <w:rsid w:val="008F00F0"/>
    <w:rsid w:val="008F18E2"/>
    <w:rsid w:val="008F20F9"/>
    <w:rsid w:val="008F6253"/>
    <w:rsid w:val="008F773D"/>
    <w:rsid w:val="00904276"/>
    <w:rsid w:val="0090484A"/>
    <w:rsid w:val="009069DF"/>
    <w:rsid w:val="00907634"/>
    <w:rsid w:val="00907858"/>
    <w:rsid w:val="00907E1B"/>
    <w:rsid w:val="0091008A"/>
    <w:rsid w:val="00911146"/>
    <w:rsid w:val="00911491"/>
    <w:rsid w:val="00915792"/>
    <w:rsid w:val="00925517"/>
    <w:rsid w:val="00926B16"/>
    <w:rsid w:val="00927F84"/>
    <w:rsid w:val="00935A20"/>
    <w:rsid w:val="009434A7"/>
    <w:rsid w:val="00950555"/>
    <w:rsid w:val="00952930"/>
    <w:rsid w:val="00957C54"/>
    <w:rsid w:val="009668FB"/>
    <w:rsid w:val="00971761"/>
    <w:rsid w:val="00971D3E"/>
    <w:rsid w:val="009831F7"/>
    <w:rsid w:val="00987DC2"/>
    <w:rsid w:val="009934E4"/>
    <w:rsid w:val="00996F96"/>
    <w:rsid w:val="009A0449"/>
    <w:rsid w:val="009A48A6"/>
    <w:rsid w:val="009A58D0"/>
    <w:rsid w:val="009A5E1B"/>
    <w:rsid w:val="009A77B9"/>
    <w:rsid w:val="009B0014"/>
    <w:rsid w:val="009C037C"/>
    <w:rsid w:val="009C6EE8"/>
    <w:rsid w:val="009C7A4F"/>
    <w:rsid w:val="009D5743"/>
    <w:rsid w:val="009E123F"/>
    <w:rsid w:val="009E3795"/>
    <w:rsid w:val="009F1130"/>
    <w:rsid w:val="009F6732"/>
    <w:rsid w:val="00A05104"/>
    <w:rsid w:val="00A0604D"/>
    <w:rsid w:val="00A0725B"/>
    <w:rsid w:val="00A07555"/>
    <w:rsid w:val="00A07830"/>
    <w:rsid w:val="00A12E78"/>
    <w:rsid w:val="00A15AAB"/>
    <w:rsid w:val="00A16D58"/>
    <w:rsid w:val="00A206D4"/>
    <w:rsid w:val="00A3152C"/>
    <w:rsid w:val="00A31EF6"/>
    <w:rsid w:val="00A3268E"/>
    <w:rsid w:val="00A33217"/>
    <w:rsid w:val="00A3721B"/>
    <w:rsid w:val="00A44DA8"/>
    <w:rsid w:val="00A45067"/>
    <w:rsid w:val="00A46117"/>
    <w:rsid w:val="00A500FF"/>
    <w:rsid w:val="00A50DFB"/>
    <w:rsid w:val="00A56242"/>
    <w:rsid w:val="00A57E4B"/>
    <w:rsid w:val="00A6062C"/>
    <w:rsid w:val="00A63952"/>
    <w:rsid w:val="00A639C8"/>
    <w:rsid w:val="00A63FC5"/>
    <w:rsid w:val="00A66444"/>
    <w:rsid w:val="00A6670E"/>
    <w:rsid w:val="00A668C9"/>
    <w:rsid w:val="00A70717"/>
    <w:rsid w:val="00A711E6"/>
    <w:rsid w:val="00A750D2"/>
    <w:rsid w:val="00A77613"/>
    <w:rsid w:val="00A824BB"/>
    <w:rsid w:val="00A8523B"/>
    <w:rsid w:val="00A90C5E"/>
    <w:rsid w:val="00A91204"/>
    <w:rsid w:val="00A96265"/>
    <w:rsid w:val="00A9654E"/>
    <w:rsid w:val="00AA211D"/>
    <w:rsid w:val="00AA3D15"/>
    <w:rsid w:val="00AA4E54"/>
    <w:rsid w:val="00AA6125"/>
    <w:rsid w:val="00AB2C10"/>
    <w:rsid w:val="00AB3227"/>
    <w:rsid w:val="00AB6B55"/>
    <w:rsid w:val="00AC1CEA"/>
    <w:rsid w:val="00AC3845"/>
    <w:rsid w:val="00AC691C"/>
    <w:rsid w:val="00AC6C3B"/>
    <w:rsid w:val="00AC719D"/>
    <w:rsid w:val="00AD743E"/>
    <w:rsid w:val="00AE3024"/>
    <w:rsid w:val="00AF3D40"/>
    <w:rsid w:val="00B005F0"/>
    <w:rsid w:val="00B01AB4"/>
    <w:rsid w:val="00B01FBB"/>
    <w:rsid w:val="00B022D3"/>
    <w:rsid w:val="00B02C2C"/>
    <w:rsid w:val="00B07178"/>
    <w:rsid w:val="00B23290"/>
    <w:rsid w:val="00B23FB6"/>
    <w:rsid w:val="00B240AD"/>
    <w:rsid w:val="00B26BA2"/>
    <w:rsid w:val="00B26FC6"/>
    <w:rsid w:val="00B34347"/>
    <w:rsid w:val="00B3796B"/>
    <w:rsid w:val="00B40330"/>
    <w:rsid w:val="00B408EF"/>
    <w:rsid w:val="00B41027"/>
    <w:rsid w:val="00B43E54"/>
    <w:rsid w:val="00B516CC"/>
    <w:rsid w:val="00B543A6"/>
    <w:rsid w:val="00B55CE6"/>
    <w:rsid w:val="00B62AE3"/>
    <w:rsid w:val="00B62E76"/>
    <w:rsid w:val="00B743CA"/>
    <w:rsid w:val="00B764BC"/>
    <w:rsid w:val="00B82017"/>
    <w:rsid w:val="00B844A0"/>
    <w:rsid w:val="00B85205"/>
    <w:rsid w:val="00B86150"/>
    <w:rsid w:val="00B90C62"/>
    <w:rsid w:val="00B92220"/>
    <w:rsid w:val="00B93B29"/>
    <w:rsid w:val="00B95BC0"/>
    <w:rsid w:val="00B9616B"/>
    <w:rsid w:val="00BA0787"/>
    <w:rsid w:val="00BA1A13"/>
    <w:rsid w:val="00BA20DF"/>
    <w:rsid w:val="00BA5923"/>
    <w:rsid w:val="00BA69C4"/>
    <w:rsid w:val="00BB1DFD"/>
    <w:rsid w:val="00BB4FED"/>
    <w:rsid w:val="00BB6139"/>
    <w:rsid w:val="00BB7BF1"/>
    <w:rsid w:val="00BC01CB"/>
    <w:rsid w:val="00BC1DE4"/>
    <w:rsid w:val="00BC2D30"/>
    <w:rsid w:val="00BD5B35"/>
    <w:rsid w:val="00BD626F"/>
    <w:rsid w:val="00BE65BB"/>
    <w:rsid w:val="00BF097E"/>
    <w:rsid w:val="00BF344A"/>
    <w:rsid w:val="00C051E1"/>
    <w:rsid w:val="00C06086"/>
    <w:rsid w:val="00C13DB4"/>
    <w:rsid w:val="00C231C4"/>
    <w:rsid w:val="00C25D44"/>
    <w:rsid w:val="00C30B0A"/>
    <w:rsid w:val="00C31B17"/>
    <w:rsid w:val="00C33965"/>
    <w:rsid w:val="00C33AAE"/>
    <w:rsid w:val="00C33F88"/>
    <w:rsid w:val="00C34C64"/>
    <w:rsid w:val="00C35867"/>
    <w:rsid w:val="00C3671A"/>
    <w:rsid w:val="00C44372"/>
    <w:rsid w:val="00C457CD"/>
    <w:rsid w:val="00C51332"/>
    <w:rsid w:val="00C622DF"/>
    <w:rsid w:val="00C73207"/>
    <w:rsid w:val="00C755A8"/>
    <w:rsid w:val="00C82DED"/>
    <w:rsid w:val="00C8415C"/>
    <w:rsid w:val="00C84637"/>
    <w:rsid w:val="00C84A4C"/>
    <w:rsid w:val="00C931DD"/>
    <w:rsid w:val="00C93688"/>
    <w:rsid w:val="00C94A73"/>
    <w:rsid w:val="00C9512D"/>
    <w:rsid w:val="00CA15EC"/>
    <w:rsid w:val="00CA235A"/>
    <w:rsid w:val="00CA5C0B"/>
    <w:rsid w:val="00CB0517"/>
    <w:rsid w:val="00CB1F31"/>
    <w:rsid w:val="00CB24AC"/>
    <w:rsid w:val="00CB7B19"/>
    <w:rsid w:val="00CC017B"/>
    <w:rsid w:val="00CC15EE"/>
    <w:rsid w:val="00CC18B7"/>
    <w:rsid w:val="00CC24B9"/>
    <w:rsid w:val="00CC401B"/>
    <w:rsid w:val="00CC6B96"/>
    <w:rsid w:val="00CC6CA0"/>
    <w:rsid w:val="00CC7999"/>
    <w:rsid w:val="00CD216A"/>
    <w:rsid w:val="00CD79FC"/>
    <w:rsid w:val="00CE0BD5"/>
    <w:rsid w:val="00CE12F4"/>
    <w:rsid w:val="00CE4C27"/>
    <w:rsid w:val="00CE529F"/>
    <w:rsid w:val="00CE6529"/>
    <w:rsid w:val="00CE67DB"/>
    <w:rsid w:val="00CF44A6"/>
    <w:rsid w:val="00D010E0"/>
    <w:rsid w:val="00D05847"/>
    <w:rsid w:val="00D12E3E"/>
    <w:rsid w:val="00D137EE"/>
    <w:rsid w:val="00D14B4A"/>
    <w:rsid w:val="00D16C01"/>
    <w:rsid w:val="00D22FD6"/>
    <w:rsid w:val="00D2340C"/>
    <w:rsid w:val="00D23EE0"/>
    <w:rsid w:val="00D23F19"/>
    <w:rsid w:val="00D24F12"/>
    <w:rsid w:val="00D30B32"/>
    <w:rsid w:val="00D33A79"/>
    <w:rsid w:val="00D411BB"/>
    <w:rsid w:val="00D47A4F"/>
    <w:rsid w:val="00D602F5"/>
    <w:rsid w:val="00D63259"/>
    <w:rsid w:val="00D63B1B"/>
    <w:rsid w:val="00D66F0E"/>
    <w:rsid w:val="00D672FF"/>
    <w:rsid w:val="00D72628"/>
    <w:rsid w:val="00D77AA4"/>
    <w:rsid w:val="00D8184B"/>
    <w:rsid w:val="00D856EF"/>
    <w:rsid w:val="00D864B8"/>
    <w:rsid w:val="00D877AA"/>
    <w:rsid w:val="00D901AC"/>
    <w:rsid w:val="00D96545"/>
    <w:rsid w:val="00DB04D2"/>
    <w:rsid w:val="00DB1631"/>
    <w:rsid w:val="00DB3EE4"/>
    <w:rsid w:val="00DB5318"/>
    <w:rsid w:val="00DD0C45"/>
    <w:rsid w:val="00DD21F3"/>
    <w:rsid w:val="00DD380F"/>
    <w:rsid w:val="00DD7783"/>
    <w:rsid w:val="00DE7949"/>
    <w:rsid w:val="00DF2751"/>
    <w:rsid w:val="00DF296B"/>
    <w:rsid w:val="00DF405C"/>
    <w:rsid w:val="00DF541D"/>
    <w:rsid w:val="00E006EE"/>
    <w:rsid w:val="00E02E4B"/>
    <w:rsid w:val="00E05E8B"/>
    <w:rsid w:val="00E12DF2"/>
    <w:rsid w:val="00E162C9"/>
    <w:rsid w:val="00E212B5"/>
    <w:rsid w:val="00E24F5E"/>
    <w:rsid w:val="00E258DA"/>
    <w:rsid w:val="00E25DAC"/>
    <w:rsid w:val="00E308B4"/>
    <w:rsid w:val="00E32E0F"/>
    <w:rsid w:val="00E406EA"/>
    <w:rsid w:val="00E4123D"/>
    <w:rsid w:val="00E462BC"/>
    <w:rsid w:val="00E4650F"/>
    <w:rsid w:val="00E47306"/>
    <w:rsid w:val="00E5071D"/>
    <w:rsid w:val="00E51677"/>
    <w:rsid w:val="00E56C21"/>
    <w:rsid w:val="00E6395C"/>
    <w:rsid w:val="00E63B80"/>
    <w:rsid w:val="00E66507"/>
    <w:rsid w:val="00E71F6D"/>
    <w:rsid w:val="00E721E2"/>
    <w:rsid w:val="00E804A4"/>
    <w:rsid w:val="00E81E1D"/>
    <w:rsid w:val="00E82500"/>
    <w:rsid w:val="00E866D6"/>
    <w:rsid w:val="00E8794E"/>
    <w:rsid w:val="00E9222B"/>
    <w:rsid w:val="00E94D35"/>
    <w:rsid w:val="00EA0461"/>
    <w:rsid w:val="00EA2AED"/>
    <w:rsid w:val="00EA5392"/>
    <w:rsid w:val="00EA57C4"/>
    <w:rsid w:val="00EA58EB"/>
    <w:rsid w:val="00EC2ACA"/>
    <w:rsid w:val="00EC31F5"/>
    <w:rsid w:val="00EC491F"/>
    <w:rsid w:val="00EC5FD2"/>
    <w:rsid w:val="00ED0E59"/>
    <w:rsid w:val="00ED6DA1"/>
    <w:rsid w:val="00EE0CBD"/>
    <w:rsid w:val="00EE2CE8"/>
    <w:rsid w:val="00EE43F7"/>
    <w:rsid w:val="00EF17EB"/>
    <w:rsid w:val="00EF2A92"/>
    <w:rsid w:val="00EF53E2"/>
    <w:rsid w:val="00EF5FE7"/>
    <w:rsid w:val="00EF6232"/>
    <w:rsid w:val="00EF6956"/>
    <w:rsid w:val="00EF71F8"/>
    <w:rsid w:val="00F0643C"/>
    <w:rsid w:val="00F13ECE"/>
    <w:rsid w:val="00F14D43"/>
    <w:rsid w:val="00F15DBF"/>
    <w:rsid w:val="00F22461"/>
    <w:rsid w:val="00F234F6"/>
    <w:rsid w:val="00F31310"/>
    <w:rsid w:val="00F3305D"/>
    <w:rsid w:val="00F365A4"/>
    <w:rsid w:val="00F42DF1"/>
    <w:rsid w:val="00F43561"/>
    <w:rsid w:val="00F44332"/>
    <w:rsid w:val="00F4754D"/>
    <w:rsid w:val="00F54894"/>
    <w:rsid w:val="00F5658E"/>
    <w:rsid w:val="00F57D96"/>
    <w:rsid w:val="00F6046E"/>
    <w:rsid w:val="00F63B48"/>
    <w:rsid w:val="00F64A5E"/>
    <w:rsid w:val="00F71042"/>
    <w:rsid w:val="00F73514"/>
    <w:rsid w:val="00F74B89"/>
    <w:rsid w:val="00F82FED"/>
    <w:rsid w:val="00F862FB"/>
    <w:rsid w:val="00F8661C"/>
    <w:rsid w:val="00F86A87"/>
    <w:rsid w:val="00FA0A27"/>
    <w:rsid w:val="00FA0B3C"/>
    <w:rsid w:val="00FA4E9F"/>
    <w:rsid w:val="00FB07B1"/>
    <w:rsid w:val="00FB0F34"/>
    <w:rsid w:val="00FB5048"/>
    <w:rsid w:val="00FC181B"/>
    <w:rsid w:val="00FC29E3"/>
    <w:rsid w:val="00FC48BA"/>
    <w:rsid w:val="00FC6C9A"/>
    <w:rsid w:val="00FD16BB"/>
    <w:rsid w:val="00FD2B6F"/>
    <w:rsid w:val="00FE157B"/>
    <w:rsid w:val="00FE1A88"/>
    <w:rsid w:val="00FE5DF3"/>
    <w:rsid w:val="00FF38B3"/>
    <w:rsid w:val="00FF7E23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2666"/>
    <w:pPr>
      <w:keepNext/>
      <w:keepLines/>
      <w:widowControl w:val="0"/>
      <w:numPr>
        <w:numId w:val="1"/>
      </w:numPr>
      <w:tabs>
        <w:tab w:val="left" w:pos="0"/>
        <w:tab w:val="left" w:pos="567"/>
      </w:tabs>
      <w:overflowPunct w:val="0"/>
      <w:autoSpaceDE w:val="0"/>
      <w:spacing w:before="240" w:after="240"/>
      <w:ind w:left="567" w:hanging="567"/>
      <w:jc w:val="both"/>
      <w:textAlignment w:val="baseline"/>
      <w:outlineLvl w:val="0"/>
    </w:pPr>
    <w:rPr>
      <w:rFonts w:ascii="PL Times New Roman" w:hAnsi="PL Times New Roman" w:cs="PL Times New Roman"/>
      <w:b/>
      <w:bCs/>
      <w:smallCap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6266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266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2666"/>
    <w:pPr>
      <w:keepNext/>
      <w:numPr>
        <w:ilvl w:val="6"/>
        <w:numId w:val="1"/>
      </w:numPr>
      <w:tabs>
        <w:tab w:val="left" w:pos="1296"/>
        <w:tab w:val="right" w:leader="dot" w:pos="9072"/>
      </w:tabs>
      <w:overflowPunct w:val="0"/>
      <w:autoSpaceDE w:val="0"/>
      <w:jc w:val="both"/>
      <w:textAlignment w:val="baseline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62666"/>
    <w:pPr>
      <w:keepNext/>
      <w:numPr>
        <w:ilvl w:val="7"/>
        <w:numId w:val="1"/>
      </w:numPr>
      <w:tabs>
        <w:tab w:val="left" w:pos="1440"/>
      </w:tabs>
      <w:jc w:val="both"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2666"/>
    <w:pPr>
      <w:numPr>
        <w:ilvl w:val="8"/>
        <w:numId w:val="1"/>
      </w:numPr>
      <w:tabs>
        <w:tab w:val="left" w:pos="1584"/>
      </w:tabs>
      <w:overflowPunct w:val="0"/>
      <w:autoSpaceDE w:val="0"/>
      <w:spacing w:before="240" w:after="60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E3F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E3F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E3F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E3F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E3F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E3F"/>
    <w:rPr>
      <w:rFonts w:asciiTheme="majorHAnsi" w:eastAsiaTheme="majorEastAsia" w:hAnsiTheme="majorHAnsi" w:cstheme="majorBidi"/>
      <w:lang w:eastAsia="ar-SA"/>
    </w:rPr>
  </w:style>
  <w:style w:type="character" w:customStyle="1" w:styleId="WW8Num2z0">
    <w:name w:val="WW8Num2z0"/>
    <w:uiPriority w:val="99"/>
    <w:rsid w:val="00262666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262666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262666"/>
    <w:rPr>
      <w:sz w:val="20"/>
      <w:szCs w:val="20"/>
    </w:rPr>
  </w:style>
  <w:style w:type="character" w:customStyle="1" w:styleId="WW8Num11z0">
    <w:name w:val="WW8Num11z0"/>
    <w:uiPriority w:val="99"/>
    <w:rsid w:val="00262666"/>
    <w:rPr>
      <w:sz w:val="20"/>
      <w:szCs w:val="20"/>
    </w:rPr>
  </w:style>
  <w:style w:type="character" w:customStyle="1" w:styleId="WW8Num19z0">
    <w:name w:val="WW8Num19z0"/>
    <w:uiPriority w:val="99"/>
    <w:rsid w:val="00262666"/>
    <w:rPr>
      <w:rFonts w:ascii="Symbol" w:hAnsi="Symbol" w:cs="Symbol"/>
    </w:rPr>
  </w:style>
  <w:style w:type="character" w:customStyle="1" w:styleId="WW8Num20z0">
    <w:name w:val="WW8Num20z0"/>
    <w:uiPriority w:val="99"/>
    <w:rsid w:val="00262666"/>
    <w:rPr>
      <w:rFonts w:ascii="Symbol" w:hAnsi="Symbol" w:cs="Symbol"/>
    </w:rPr>
  </w:style>
  <w:style w:type="character" w:customStyle="1" w:styleId="WW8Num21z0">
    <w:name w:val="WW8Num21z0"/>
    <w:uiPriority w:val="99"/>
    <w:rsid w:val="00262666"/>
  </w:style>
  <w:style w:type="character" w:customStyle="1" w:styleId="WW8Num21z2">
    <w:name w:val="WW8Num21z2"/>
    <w:uiPriority w:val="99"/>
    <w:rsid w:val="00262666"/>
    <w:rPr>
      <w:rFonts w:ascii="Symbol" w:hAnsi="Symbol" w:cs="Symbol"/>
      <w:color w:val="auto"/>
    </w:rPr>
  </w:style>
  <w:style w:type="character" w:customStyle="1" w:styleId="WW8Num23z0">
    <w:name w:val="WW8Num23z0"/>
    <w:uiPriority w:val="99"/>
    <w:rsid w:val="00262666"/>
  </w:style>
  <w:style w:type="character" w:customStyle="1" w:styleId="Absatz-Standardschriftart">
    <w:name w:val="Absatz-Standardschriftart"/>
    <w:uiPriority w:val="99"/>
    <w:rsid w:val="00262666"/>
  </w:style>
  <w:style w:type="character" w:customStyle="1" w:styleId="WW8Num1z0">
    <w:name w:val="WW8Num1z0"/>
    <w:uiPriority w:val="99"/>
    <w:rsid w:val="0026266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262666"/>
  </w:style>
  <w:style w:type="character" w:customStyle="1" w:styleId="WW8Num11z1">
    <w:name w:val="WW8Num11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14z0">
    <w:name w:val="WW8Num14z0"/>
    <w:uiPriority w:val="99"/>
    <w:rsid w:val="00262666"/>
    <w:rPr>
      <w:rFonts w:ascii="Symbol" w:hAnsi="Symbol" w:cs="Symbol"/>
    </w:rPr>
  </w:style>
  <w:style w:type="character" w:customStyle="1" w:styleId="WW8Num14z1">
    <w:name w:val="WW8Num14z1"/>
    <w:uiPriority w:val="99"/>
    <w:rsid w:val="00262666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62666"/>
    <w:rPr>
      <w:rFonts w:ascii="Wingdings" w:hAnsi="Wingdings" w:cs="Wingdings"/>
    </w:rPr>
  </w:style>
  <w:style w:type="character" w:customStyle="1" w:styleId="WW8Num16z0">
    <w:name w:val="WW8Num16z0"/>
    <w:uiPriority w:val="99"/>
    <w:rsid w:val="00262666"/>
    <w:rPr>
      <w:sz w:val="20"/>
      <w:szCs w:val="20"/>
    </w:rPr>
  </w:style>
  <w:style w:type="character" w:customStyle="1" w:styleId="WW8Num17z0">
    <w:name w:val="WW8Num17z0"/>
    <w:uiPriority w:val="99"/>
    <w:rsid w:val="00262666"/>
    <w:rPr>
      <w:sz w:val="20"/>
      <w:szCs w:val="20"/>
    </w:rPr>
  </w:style>
  <w:style w:type="character" w:customStyle="1" w:styleId="WW8Num20z1">
    <w:name w:val="WW8Num20z1"/>
    <w:uiPriority w:val="99"/>
    <w:rsid w:val="00262666"/>
  </w:style>
  <w:style w:type="character" w:customStyle="1" w:styleId="WW8Num24z0">
    <w:name w:val="WW8Num24z0"/>
    <w:uiPriority w:val="99"/>
    <w:rsid w:val="00262666"/>
    <w:rPr>
      <w:sz w:val="20"/>
      <w:szCs w:val="20"/>
    </w:rPr>
  </w:style>
  <w:style w:type="character" w:customStyle="1" w:styleId="WW8Num24z2">
    <w:name w:val="WW8Num24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28z0">
    <w:name w:val="WW8Num28z0"/>
    <w:uiPriority w:val="99"/>
    <w:rsid w:val="00262666"/>
    <w:rPr>
      <w:rFonts w:ascii="Symbol" w:hAnsi="Symbol" w:cs="Symbol"/>
    </w:rPr>
  </w:style>
  <w:style w:type="character" w:customStyle="1" w:styleId="WW8Num29z0">
    <w:name w:val="WW8Num29z0"/>
    <w:uiPriority w:val="99"/>
    <w:rsid w:val="00262666"/>
    <w:rPr>
      <w:rFonts w:ascii="Symbol" w:hAnsi="Symbol" w:cs="Symbol"/>
    </w:rPr>
  </w:style>
  <w:style w:type="character" w:customStyle="1" w:styleId="WW8Num29z1">
    <w:name w:val="WW8Num29z1"/>
    <w:uiPriority w:val="99"/>
    <w:rsid w:val="00262666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262666"/>
    <w:rPr>
      <w:rFonts w:ascii="Wingdings" w:hAnsi="Wingdings" w:cs="Wingdings"/>
    </w:rPr>
  </w:style>
  <w:style w:type="character" w:customStyle="1" w:styleId="WW8Num30z0">
    <w:name w:val="WW8Num30z0"/>
    <w:uiPriority w:val="99"/>
    <w:rsid w:val="00262666"/>
    <w:rPr>
      <w:sz w:val="20"/>
      <w:szCs w:val="20"/>
    </w:rPr>
  </w:style>
  <w:style w:type="character" w:customStyle="1" w:styleId="WW8Num31z0">
    <w:name w:val="WW8Num31z0"/>
    <w:uiPriority w:val="99"/>
    <w:rsid w:val="00262666"/>
    <w:rPr>
      <w:rFonts w:ascii="Symbol" w:hAnsi="Symbol" w:cs="Symbol"/>
      <w:color w:val="auto"/>
    </w:rPr>
  </w:style>
  <w:style w:type="character" w:customStyle="1" w:styleId="WW8Num31z1">
    <w:name w:val="WW8Num31z1"/>
    <w:uiPriority w:val="99"/>
    <w:rsid w:val="00262666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262666"/>
    <w:rPr>
      <w:rFonts w:ascii="Wingdings" w:hAnsi="Wingdings" w:cs="Wingdings"/>
    </w:rPr>
  </w:style>
  <w:style w:type="character" w:customStyle="1" w:styleId="WW8Num31z3">
    <w:name w:val="WW8Num31z3"/>
    <w:uiPriority w:val="99"/>
    <w:rsid w:val="00262666"/>
    <w:rPr>
      <w:rFonts w:ascii="Symbol" w:hAnsi="Symbol" w:cs="Symbol"/>
    </w:rPr>
  </w:style>
  <w:style w:type="character" w:customStyle="1" w:styleId="WW8Num34z0">
    <w:name w:val="WW8Num34z0"/>
    <w:uiPriority w:val="99"/>
    <w:rsid w:val="00262666"/>
    <w:rPr>
      <w:sz w:val="20"/>
      <w:szCs w:val="20"/>
    </w:rPr>
  </w:style>
  <w:style w:type="character" w:customStyle="1" w:styleId="WW8Num35z0">
    <w:name w:val="WW8Num35z0"/>
    <w:uiPriority w:val="99"/>
    <w:rsid w:val="00262666"/>
    <w:rPr>
      <w:rFonts w:ascii="Symbol" w:hAnsi="Symbol" w:cs="Symbol"/>
    </w:rPr>
  </w:style>
  <w:style w:type="character" w:customStyle="1" w:styleId="WW8Num35z1">
    <w:name w:val="WW8Num35z1"/>
    <w:uiPriority w:val="99"/>
    <w:rsid w:val="00262666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262666"/>
    <w:rPr>
      <w:rFonts w:ascii="Wingdings" w:hAnsi="Wingdings" w:cs="Wingdings"/>
    </w:rPr>
  </w:style>
  <w:style w:type="character" w:customStyle="1" w:styleId="WW8Num36z0">
    <w:name w:val="WW8Num36z0"/>
    <w:uiPriority w:val="99"/>
    <w:rsid w:val="00262666"/>
  </w:style>
  <w:style w:type="character" w:customStyle="1" w:styleId="WW8Num37z0">
    <w:name w:val="WW8Num37z0"/>
    <w:uiPriority w:val="99"/>
    <w:rsid w:val="00262666"/>
    <w:rPr>
      <w:rFonts w:ascii="Symbol" w:hAnsi="Symbol" w:cs="Symbol"/>
    </w:rPr>
  </w:style>
  <w:style w:type="character" w:customStyle="1" w:styleId="WW8Num38z0">
    <w:name w:val="WW8Num38z0"/>
    <w:uiPriority w:val="99"/>
    <w:rsid w:val="00262666"/>
  </w:style>
  <w:style w:type="character" w:customStyle="1" w:styleId="WW8Num38z2">
    <w:name w:val="WW8Num38z2"/>
    <w:uiPriority w:val="99"/>
    <w:rsid w:val="00262666"/>
    <w:rPr>
      <w:rFonts w:ascii="Symbol" w:hAnsi="Symbol" w:cs="Symbol"/>
      <w:color w:val="auto"/>
    </w:rPr>
  </w:style>
  <w:style w:type="character" w:customStyle="1" w:styleId="WW8Num41z0">
    <w:name w:val="WW8Num41z0"/>
    <w:uiPriority w:val="99"/>
    <w:rsid w:val="00262666"/>
    <w:rPr>
      <w:sz w:val="20"/>
      <w:szCs w:val="20"/>
    </w:rPr>
  </w:style>
  <w:style w:type="character" w:customStyle="1" w:styleId="WW8Num42z0">
    <w:name w:val="WW8Num42z0"/>
    <w:uiPriority w:val="99"/>
    <w:rsid w:val="00262666"/>
    <w:rPr>
      <w:sz w:val="20"/>
      <w:szCs w:val="20"/>
    </w:rPr>
  </w:style>
  <w:style w:type="character" w:customStyle="1" w:styleId="WW8Num44z0">
    <w:name w:val="WW8Num44z0"/>
    <w:uiPriority w:val="99"/>
    <w:rsid w:val="00262666"/>
  </w:style>
  <w:style w:type="character" w:customStyle="1" w:styleId="WW8Num45z0">
    <w:name w:val="WW8Num45z0"/>
    <w:uiPriority w:val="99"/>
    <w:rsid w:val="00262666"/>
    <w:rPr>
      <w:sz w:val="20"/>
      <w:szCs w:val="20"/>
    </w:rPr>
  </w:style>
  <w:style w:type="character" w:customStyle="1" w:styleId="WW8Num45z2">
    <w:name w:val="WW8Num45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6z0">
    <w:name w:val="WW8Num46z0"/>
    <w:uiPriority w:val="99"/>
    <w:rsid w:val="00262666"/>
    <w:rPr>
      <w:sz w:val="20"/>
      <w:szCs w:val="20"/>
    </w:rPr>
  </w:style>
  <w:style w:type="character" w:customStyle="1" w:styleId="WW8Num46z1">
    <w:name w:val="WW8Num46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46z2">
    <w:name w:val="WW8Num46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8z0">
    <w:name w:val="WW8Num48z0"/>
    <w:uiPriority w:val="99"/>
    <w:rsid w:val="00262666"/>
  </w:style>
  <w:style w:type="character" w:customStyle="1" w:styleId="WW8Num50z0">
    <w:name w:val="WW8Num50z0"/>
    <w:uiPriority w:val="99"/>
    <w:rsid w:val="00262666"/>
    <w:rPr>
      <w:sz w:val="20"/>
      <w:szCs w:val="20"/>
    </w:rPr>
  </w:style>
  <w:style w:type="character" w:customStyle="1" w:styleId="Domylnaczcionkaakapitu1">
    <w:name w:val="Domyślna czcionka akapitu1"/>
    <w:uiPriority w:val="99"/>
    <w:rsid w:val="00262666"/>
  </w:style>
  <w:style w:type="character" w:styleId="Hipercze">
    <w:name w:val="Hyperlink"/>
    <w:basedOn w:val="Domylnaczcionkaakapitu"/>
    <w:uiPriority w:val="99"/>
    <w:rsid w:val="00262666"/>
    <w:rPr>
      <w:color w:val="0000FF"/>
      <w:u w:val="single"/>
    </w:rPr>
  </w:style>
  <w:style w:type="character" w:customStyle="1" w:styleId="textbold">
    <w:name w:val="text bold"/>
    <w:basedOn w:val="Domylnaczcionkaakapitu1"/>
    <w:uiPriority w:val="99"/>
    <w:rsid w:val="00262666"/>
  </w:style>
  <w:style w:type="character" w:styleId="Numerstrony">
    <w:name w:val="page number"/>
    <w:basedOn w:val="Domylnaczcionkaakapitu"/>
    <w:uiPriority w:val="99"/>
    <w:rsid w:val="00262666"/>
  </w:style>
  <w:style w:type="character" w:customStyle="1" w:styleId="Znakinumeracji">
    <w:name w:val="Znaki numeracji"/>
    <w:uiPriority w:val="99"/>
    <w:rsid w:val="00262666"/>
  </w:style>
  <w:style w:type="paragraph" w:customStyle="1" w:styleId="Nagwek10">
    <w:name w:val="Nagłówek1"/>
    <w:basedOn w:val="Normalny"/>
    <w:next w:val="Tekstpodstawowy"/>
    <w:uiPriority w:val="99"/>
    <w:rsid w:val="00262666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626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F6732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262666"/>
  </w:style>
  <w:style w:type="paragraph" w:customStyle="1" w:styleId="Podpis1">
    <w:name w:val="Podpis1"/>
    <w:basedOn w:val="Normalny"/>
    <w:uiPriority w:val="99"/>
    <w:rsid w:val="0026266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62666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rsid w:val="00262666"/>
    <w:pPr>
      <w:ind w:left="90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3E3F"/>
    <w:rPr>
      <w:sz w:val="24"/>
      <w:szCs w:val="24"/>
      <w:lang w:eastAsia="ar-SA"/>
    </w:rPr>
  </w:style>
  <w:style w:type="paragraph" w:customStyle="1" w:styleId="Default">
    <w:name w:val="Default"/>
    <w:uiPriority w:val="99"/>
    <w:rsid w:val="00262666"/>
    <w:pPr>
      <w:widowControl w:val="0"/>
      <w:suppressAutoHyphens/>
      <w:autoSpaceDE w:val="0"/>
    </w:pPr>
    <w:rPr>
      <w:rFonts w:ascii="Garamond" w:hAnsi="Garamond" w:cs="Garamond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262666"/>
    <w:pPr>
      <w:ind w:left="708"/>
    </w:pPr>
  </w:style>
  <w:style w:type="paragraph" w:styleId="Tytu">
    <w:name w:val="Title"/>
    <w:basedOn w:val="Normalny"/>
    <w:next w:val="Normalny"/>
    <w:link w:val="TytuZnak"/>
    <w:uiPriority w:val="99"/>
    <w:qFormat/>
    <w:rsid w:val="00262666"/>
    <w:pPr>
      <w:widowControl w:val="0"/>
      <w:overflowPunct w:val="0"/>
      <w:autoSpaceDE w:val="0"/>
      <w:jc w:val="center"/>
      <w:textAlignment w:val="baseline"/>
    </w:pPr>
    <w:rPr>
      <w:rFonts w:ascii="Bookman Old Style" w:hAnsi="Bookman Old Style" w:cs="Bookman Old Style"/>
      <w:b/>
      <w:bCs/>
      <w:smallCaps/>
      <w:kern w:val="1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993E3F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26266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993E3F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211D"/>
    <w:rPr>
      <w:sz w:val="24"/>
      <w:szCs w:val="24"/>
      <w:lang w:eastAsia="ar-SA" w:bidi="ar-SA"/>
    </w:rPr>
  </w:style>
  <w:style w:type="paragraph" w:customStyle="1" w:styleId="BodyText21">
    <w:name w:val="Body Text 21"/>
    <w:basedOn w:val="Normalny"/>
    <w:uiPriority w:val="99"/>
    <w:rsid w:val="00262666"/>
    <w:pPr>
      <w:tabs>
        <w:tab w:val="left" w:pos="567"/>
        <w:tab w:val="right" w:leader="dot" w:pos="9072"/>
      </w:tabs>
      <w:overflowPunct w:val="0"/>
      <w:autoSpaceDE w:val="0"/>
      <w:ind w:left="993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3E54"/>
    <w:rPr>
      <w:sz w:val="24"/>
      <w:szCs w:val="24"/>
      <w:lang w:eastAsia="ar-SA" w:bidi="ar-SA"/>
    </w:rPr>
  </w:style>
  <w:style w:type="paragraph" w:customStyle="1" w:styleId="StylDolewejZlewej0cmPierwszywiersz0cmPo100pt">
    <w:name w:val="Styl Do lewej Z lewej:  0 cm Pierwszy wiersz:  0 cm Po:  100 pt"/>
    <w:basedOn w:val="Normalny"/>
    <w:uiPriority w:val="99"/>
    <w:rsid w:val="00262666"/>
    <w:pPr>
      <w:overflowPunct w:val="0"/>
      <w:autoSpaceDE w:val="0"/>
      <w:jc w:val="both"/>
      <w:textAlignment w:val="baseline"/>
    </w:pPr>
  </w:style>
  <w:style w:type="paragraph" w:customStyle="1" w:styleId="Styl20ptPogrubienieKapitalikiWyrwnanydorodkaZlewej">
    <w:name w:val="Styl 20 pt Pogrubienie Kapitaliki Wyrównany do środka Z lewej:..."/>
    <w:basedOn w:val="Normalny"/>
    <w:uiPriority w:val="99"/>
    <w:rsid w:val="00262666"/>
    <w:pPr>
      <w:tabs>
        <w:tab w:val="left" w:pos="567"/>
      </w:tabs>
      <w:overflowPunct w:val="0"/>
      <w:autoSpaceDE w:val="0"/>
      <w:spacing w:before="500" w:after="500"/>
      <w:jc w:val="center"/>
      <w:textAlignment w:val="baseline"/>
    </w:pPr>
    <w:rPr>
      <w:b/>
      <w:bCs/>
      <w:smallCaps/>
      <w:sz w:val="40"/>
      <w:szCs w:val="40"/>
    </w:rPr>
  </w:style>
  <w:style w:type="paragraph" w:styleId="HTML-wstpniesformatowany">
    <w:name w:val="HTML Preformatted"/>
    <w:basedOn w:val="Normalny"/>
    <w:link w:val="HTML-wstpniesformatowanyZnak"/>
    <w:uiPriority w:val="99"/>
    <w:rsid w:val="002626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3E3F"/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262666"/>
    <w:pPr>
      <w:spacing w:before="280" w:after="280"/>
    </w:pPr>
    <w:rPr>
      <w:rFonts w:ascii="Verdana" w:hAnsi="Verdana" w:cs="Verdana"/>
      <w:color w:val="222222"/>
      <w:sz w:val="18"/>
      <w:szCs w:val="18"/>
    </w:rPr>
  </w:style>
  <w:style w:type="paragraph" w:customStyle="1" w:styleId="Tekstpodstawowywcity31">
    <w:name w:val="Tekst podstawowy wcięty 31"/>
    <w:basedOn w:val="Normalny"/>
    <w:uiPriority w:val="99"/>
    <w:rsid w:val="00262666"/>
    <w:pPr>
      <w:spacing w:after="120"/>
      <w:ind w:left="283"/>
    </w:pPr>
    <w:rPr>
      <w:sz w:val="16"/>
      <w:szCs w:val="16"/>
    </w:rPr>
  </w:style>
  <w:style w:type="paragraph" w:customStyle="1" w:styleId="SIWZBody">
    <w:name w:val="SIWZ_Body"/>
    <w:uiPriority w:val="99"/>
    <w:rsid w:val="00262666"/>
    <w:pPr>
      <w:tabs>
        <w:tab w:val="right" w:leader="dot" w:pos="9072"/>
      </w:tabs>
      <w:suppressAutoHyphens/>
      <w:autoSpaceDE w:val="0"/>
      <w:spacing w:before="60"/>
      <w:ind w:left="284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262666"/>
    <w:pPr>
      <w:spacing w:line="360" w:lineRule="auto"/>
      <w:ind w:left="567"/>
    </w:pPr>
  </w:style>
  <w:style w:type="paragraph" w:customStyle="1" w:styleId="Zawartotabeli">
    <w:name w:val="Zawartość tabeli"/>
    <w:basedOn w:val="Normalny"/>
    <w:uiPriority w:val="99"/>
    <w:rsid w:val="00262666"/>
    <w:pPr>
      <w:suppressLineNumbers/>
    </w:pPr>
  </w:style>
  <w:style w:type="paragraph" w:customStyle="1" w:styleId="Nagwektabeli">
    <w:name w:val="Nagłówek tabeli"/>
    <w:basedOn w:val="Zawartotabeli"/>
    <w:uiPriority w:val="99"/>
    <w:rsid w:val="0026266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62666"/>
  </w:style>
  <w:style w:type="paragraph" w:styleId="Tekstdymka">
    <w:name w:val="Balloon Text"/>
    <w:basedOn w:val="Normalny"/>
    <w:link w:val="TekstdymkaZnak"/>
    <w:uiPriority w:val="99"/>
    <w:semiHidden/>
    <w:rsid w:val="00634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34DA4"/>
    <w:rPr>
      <w:rFonts w:ascii="Tahoma" w:hAnsi="Tahoma" w:cs="Tahoma"/>
      <w:sz w:val="16"/>
      <w:szCs w:val="16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4C7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7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C7CD6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7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C7CD6"/>
    <w:rPr>
      <w:b/>
      <w:bCs/>
      <w:lang w:eastAsia="ar-SA" w:bidi="ar-SA"/>
    </w:rPr>
  </w:style>
  <w:style w:type="character" w:customStyle="1" w:styleId="st">
    <w:name w:val="st"/>
    <w:uiPriority w:val="99"/>
    <w:rsid w:val="00BB6139"/>
  </w:style>
  <w:style w:type="paragraph" w:styleId="Tekstprzypisukocowego">
    <w:name w:val="endnote text"/>
    <w:basedOn w:val="Normalny"/>
    <w:link w:val="TekstprzypisukocowegoZnak"/>
    <w:uiPriority w:val="99"/>
    <w:semiHidden/>
    <w:rsid w:val="00996F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96F9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996F9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21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211D"/>
    <w:rPr>
      <w:sz w:val="16"/>
      <w:szCs w:val="16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AA211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AA211D"/>
    <w:rPr>
      <w:sz w:val="16"/>
      <w:szCs w:val="16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C30D0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30D0"/>
  </w:style>
  <w:style w:type="paragraph" w:styleId="Tekstpodstawowywcity2">
    <w:name w:val="Body Text Indent 2"/>
    <w:basedOn w:val="Normalny"/>
    <w:link w:val="Tekstpodstawowywcity2Znak"/>
    <w:uiPriority w:val="99"/>
    <w:rsid w:val="00B543A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543A6"/>
    <w:rPr>
      <w:sz w:val="24"/>
      <w:szCs w:val="24"/>
      <w:lang w:eastAsia="ar-SA" w:bidi="ar-SA"/>
    </w:rPr>
  </w:style>
  <w:style w:type="paragraph" w:customStyle="1" w:styleId="Standard">
    <w:name w:val="Standard"/>
    <w:rsid w:val="00B43E54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rsid w:val="005711D0"/>
    <w:rPr>
      <w:color w:val="800080"/>
      <w:u w:val="single"/>
    </w:rPr>
  </w:style>
  <w:style w:type="paragraph" w:customStyle="1" w:styleId="Textbody">
    <w:name w:val="Text body"/>
    <w:basedOn w:val="Standard"/>
    <w:uiPriority w:val="99"/>
    <w:rsid w:val="00904276"/>
    <w:pPr>
      <w:autoSpaceDN w:val="0"/>
      <w:jc w:val="both"/>
    </w:pPr>
    <w:rPr>
      <w:kern w:val="3"/>
      <w:sz w:val="28"/>
      <w:szCs w:val="28"/>
      <w:lang w:eastAsia="zh-CN"/>
    </w:rPr>
  </w:style>
  <w:style w:type="paragraph" w:customStyle="1" w:styleId="Textbodyindent">
    <w:name w:val="Text body indent"/>
    <w:basedOn w:val="Standard"/>
    <w:uiPriority w:val="99"/>
    <w:rsid w:val="00455DA9"/>
    <w:pPr>
      <w:autoSpaceDN w:val="0"/>
      <w:ind w:firstLine="708"/>
      <w:jc w:val="both"/>
    </w:pPr>
    <w:rPr>
      <w:kern w:val="3"/>
      <w:sz w:val="28"/>
      <w:szCs w:val="28"/>
      <w:lang w:eastAsia="zh-CN"/>
    </w:rPr>
  </w:style>
  <w:style w:type="paragraph" w:customStyle="1" w:styleId="SIWZ1txt">
    <w:name w:val="SIWZ 1.txt"/>
    <w:uiPriority w:val="99"/>
    <w:rsid w:val="00803092"/>
    <w:pPr>
      <w:tabs>
        <w:tab w:val="right" w:leader="dot" w:pos="9639"/>
      </w:tabs>
      <w:suppressAutoHyphens/>
      <w:autoSpaceDE w:val="0"/>
      <w:autoSpaceDN w:val="0"/>
      <w:spacing w:line="271" w:lineRule="atLeast"/>
      <w:ind w:left="567" w:hanging="283"/>
      <w:jc w:val="both"/>
      <w:textAlignment w:val="baseline"/>
    </w:pPr>
    <w:rPr>
      <w:kern w:val="3"/>
      <w:lang w:eastAsia="zh-CN"/>
    </w:rPr>
  </w:style>
  <w:style w:type="numbering" w:customStyle="1" w:styleId="WW8Num11">
    <w:name w:val="WW8Num11"/>
    <w:rsid w:val="00993E3F"/>
    <w:pPr>
      <w:numPr>
        <w:numId w:val="34"/>
      </w:numPr>
    </w:pPr>
  </w:style>
  <w:style w:type="numbering" w:customStyle="1" w:styleId="WW8Num13">
    <w:name w:val="WW8Num13"/>
    <w:rsid w:val="00993E3F"/>
    <w:pPr>
      <w:numPr>
        <w:numId w:val="33"/>
      </w:numPr>
    </w:pPr>
  </w:style>
  <w:style w:type="numbering" w:customStyle="1" w:styleId="WW8Num17">
    <w:name w:val="WW8Num17"/>
    <w:rsid w:val="00993E3F"/>
    <w:pPr>
      <w:numPr>
        <w:numId w:val="36"/>
      </w:numPr>
    </w:pPr>
  </w:style>
  <w:style w:type="numbering" w:customStyle="1" w:styleId="WW8Num7">
    <w:name w:val="WW8Num7"/>
    <w:rsid w:val="00993E3F"/>
    <w:pPr>
      <w:numPr>
        <w:numId w:val="30"/>
      </w:numPr>
    </w:pPr>
  </w:style>
  <w:style w:type="table" w:styleId="Tabela-Siatka">
    <w:name w:val="Table Grid"/>
    <w:basedOn w:val="Standardowy"/>
    <w:uiPriority w:val="39"/>
    <w:rsid w:val="005D1A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2666"/>
    <w:pPr>
      <w:keepNext/>
      <w:keepLines/>
      <w:widowControl w:val="0"/>
      <w:numPr>
        <w:numId w:val="1"/>
      </w:numPr>
      <w:tabs>
        <w:tab w:val="left" w:pos="0"/>
        <w:tab w:val="left" w:pos="567"/>
      </w:tabs>
      <w:overflowPunct w:val="0"/>
      <w:autoSpaceDE w:val="0"/>
      <w:spacing w:before="240" w:after="240"/>
      <w:ind w:left="567" w:hanging="567"/>
      <w:jc w:val="both"/>
      <w:textAlignment w:val="baseline"/>
      <w:outlineLvl w:val="0"/>
    </w:pPr>
    <w:rPr>
      <w:rFonts w:ascii="PL Times New Roman" w:hAnsi="PL Times New Roman" w:cs="PL Times New Roman"/>
      <w:b/>
      <w:bCs/>
      <w:smallCap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6266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266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2666"/>
    <w:pPr>
      <w:keepNext/>
      <w:numPr>
        <w:ilvl w:val="6"/>
        <w:numId w:val="1"/>
      </w:numPr>
      <w:tabs>
        <w:tab w:val="left" w:pos="1296"/>
        <w:tab w:val="right" w:leader="dot" w:pos="9072"/>
      </w:tabs>
      <w:overflowPunct w:val="0"/>
      <w:autoSpaceDE w:val="0"/>
      <w:jc w:val="both"/>
      <w:textAlignment w:val="baseline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62666"/>
    <w:pPr>
      <w:keepNext/>
      <w:numPr>
        <w:ilvl w:val="7"/>
        <w:numId w:val="1"/>
      </w:numPr>
      <w:tabs>
        <w:tab w:val="left" w:pos="1440"/>
      </w:tabs>
      <w:jc w:val="both"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2666"/>
    <w:pPr>
      <w:numPr>
        <w:ilvl w:val="8"/>
        <w:numId w:val="1"/>
      </w:numPr>
      <w:tabs>
        <w:tab w:val="left" w:pos="1584"/>
      </w:tabs>
      <w:overflowPunct w:val="0"/>
      <w:autoSpaceDE w:val="0"/>
      <w:spacing w:before="240" w:after="60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E3F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E3F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E3F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E3F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E3F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E3F"/>
    <w:rPr>
      <w:rFonts w:asciiTheme="majorHAnsi" w:eastAsiaTheme="majorEastAsia" w:hAnsiTheme="majorHAnsi" w:cstheme="majorBidi"/>
      <w:lang w:eastAsia="ar-SA"/>
    </w:rPr>
  </w:style>
  <w:style w:type="character" w:customStyle="1" w:styleId="WW8Num2z0">
    <w:name w:val="WW8Num2z0"/>
    <w:uiPriority w:val="99"/>
    <w:rsid w:val="00262666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262666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262666"/>
    <w:rPr>
      <w:sz w:val="20"/>
      <w:szCs w:val="20"/>
    </w:rPr>
  </w:style>
  <w:style w:type="character" w:customStyle="1" w:styleId="WW8Num11z0">
    <w:name w:val="WW8Num11z0"/>
    <w:uiPriority w:val="99"/>
    <w:rsid w:val="00262666"/>
    <w:rPr>
      <w:sz w:val="20"/>
      <w:szCs w:val="20"/>
    </w:rPr>
  </w:style>
  <w:style w:type="character" w:customStyle="1" w:styleId="WW8Num19z0">
    <w:name w:val="WW8Num19z0"/>
    <w:uiPriority w:val="99"/>
    <w:rsid w:val="00262666"/>
    <w:rPr>
      <w:rFonts w:ascii="Symbol" w:hAnsi="Symbol" w:cs="Symbol"/>
    </w:rPr>
  </w:style>
  <w:style w:type="character" w:customStyle="1" w:styleId="WW8Num20z0">
    <w:name w:val="WW8Num20z0"/>
    <w:uiPriority w:val="99"/>
    <w:rsid w:val="00262666"/>
    <w:rPr>
      <w:rFonts w:ascii="Symbol" w:hAnsi="Symbol" w:cs="Symbol"/>
    </w:rPr>
  </w:style>
  <w:style w:type="character" w:customStyle="1" w:styleId="WW8Num21z0">
    <w:name w:val="WW8Num21z0"/>
    <w:uiPriority w:val="99"/>
    <w:rsid w:val="00262666"/>
  </w:style>
  <w:style w:type="character" w:customStyle="1" w:styleId="WW8Num21z2">
    <w:name w:val="WW8Num21z2"/>
    <w:uiPriority w:val="99"/>
    <w:rsid w:val="00262666"/>
    <w:rPr>
      <w:rFonts w:ascii="Symbol" w:hAnsi="Symbol" w:cs="Symbol"/>
      <w:color w:val="auto"/>
    </w:rPr>
  </w:style>
  <w:style w:type="character" w:customStyle="1" w:styleId="WW8Num23z0">
    <w:name w:val="WW8Num23z0"/>
    <w:uiPriority w:val="99"/>
    <w:rsid w:val="00262666"/>
  </w:style>
  <w:style w:type="character" w:customStyle="1" w:styleId="Absatz-Standardschriftart">
    <w:name w:val="Absatz-Standardschriftart"/>
    <w:uiPriority w:val="99"/>
    <w:rsid w:val="00262666"/>
  </w:style>
  <w:style w:type="character" w:customStyle="1" w:styleId="WW8Num1z0">
    <w:name w:val="WW8Num1z0"/>
    <w:uiPriority w:val="99"/>
    <w:rsid w:val="0026266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262666"/>
  </w:style>
  <w:style w:type="character" w:customStyle="1" w:styleId="WW8Num11z1">
    <w:name w:val="WW8Num11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14z0">
    <w:name w:val="WW8Num14z0"/>
    <w:uiPriority w:val="99"/>
    <w:rsid w:val="00262666"/>
    <w:rPr>
      <w:rFonts w:ascii="Symbol" w:hAnsi="Symbol" w:cs="Symbol"/>
    </w:rPr>
  </w:style>
  <w:style w:type="character" w:customStyle="1" w:styleId="WW8Num14z1">
    <w:name w:val="WW8Num14z1"/>
    <w:uiPriority w:val="99"/>
    <w:rsid w:val="00262666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62666"/>
    <w:rPr>
      <w:rFonts w:ascii="Wingdings" w:hAnsi="Wingdings" w:cs="Wingdings"/>
    </w:rPr>
  </w:style>
  <w:style w:type="character" w:customStyle="1" w:styleId="WW8Num16z0">
    <w:name w:val="WW8Num16z0"/>
    <w:uiPriority w:val="99"/>
    <w:rsid w:val="00262666"/>
    <w:rPr>
      <w:sz w:val="20"/>
      <w:szCs w:val="20"/>
    </w:rPr>
  </w:style>
  <w:style w:type="character" w:customStyle="1" w:styleId="WW8Num17z0">
    <w:name w:val="WW8Num17z0"/>
    <w:uiPriority w:val="99"/>
    <w:rsid w:val="00262666"/>
    <w:rPr>
      <w:sz w:val="20"/>
      <w:szCs w:val="20"/>
    </w:rPr>
  </w:style>
  <w:style w:type="character" w:customStyle="1" w:styleId="WW8Num20z1">
    <w:name w:val="WW8Num20z1"/>
    <w:uiPriority w:val="99"/>
    <w:rsid w:val="00262666"/>
  </w:style>
  <w:style w:type="character" w:customStyle="1" w:styleId="WW8Num24z0">
    <w:name w:val="WW8Num24z0"/>
    <w:uiPriority w:val="99"/>
    <w:rsid w:val="00262666"/>
    <w:rPr>
      <w:sz w:val="20"/>
      <w:szCs w:val="20"/>
    </w:rPr>
  </w:style>
  <w:style w:type="character" w:customStyle="1" w:styleId="WW8Num24z2">
    <w:name w:val="WW8Num24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28z0">
    <w:name w:val="WW8Num28z0"/>
    <w:uiPriority w:val="99"/>
    <w:rsid w:val="00262666"/>
    <w:rPr>
      <w:rFonts w:ascii="Symbol" w:hAnsi="Symbol" w:cs="Symbol"/>
    </w:rPr>
  </w:style>
  <w:style w:type="character" w:customStyle="1" w:styleId="WW8Num29z0">
    <w:name w:val="WW8Num29z0"/>
    <w:uiPriority w:val="99"/>
    <w:rsid w:val="00262666"/>
    <w:rPr>
      <w:rFonts w:ascii="Symbol" w:hAnsi="Symbol" w:cs="Symbol"/>
    </w:rPr>
  </w:style>
  <w:style w:type="character" w:customStyle="1" w:styleId="WW8Num29z1">
    <w:name w:val="WW8Num29z1"/>
    <w:uiPriority w:val="99"/>
    <w:rsid w:val="00262666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262666"/>
    <w:rPr>
      <w:rFonts w:ascii="Wingdings" w:hAnsi="Wingdings" w:cs="Wingdings"/>
    </w:rPr>
  </w:style>
  <w:style w:type="character" w:customStyle="1" w:styleId="WW8Num30z0">
    <w:name w:val="WW8Num30z0"/>
    <w:uiPriority w:val="99"/>
    <w:rsid w:val="00262666"/>
    <w:rPr>
      <w:sz w:val="20"/>
      <w:szCs w:val="20"/>
    </w:rPr>
  </w:style>
  <w:style w:type="character" w:customStyle="1" w:styleId="WW8Num31z0">
    <w:name w:val="WW8Num31z0"/>
    <w:uiPriority w:val="99"/>
    <w:rsid w:val="00262666"/>
    <w:rPr>
      <w:rFonts w:ascii="Symbol" w:hAnsi="Symbol" w:cs="Symbol"/>
      <w:color w:val="auto"/>
    </w:rPr>
  </w:style>
  <w:style w:type="character" w:customStyle="1" w:styleId="WW8Num31z1">
    <w:name w:val="WW8Num31z1"/>
    <w:uiPriority w:val="99"/>
    <w:rsid w:val="00262666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262666"/>
    <w:rPr>
      <w:rFonts w:ascii="Wingdings" w:hAnsi="Wingdings" w:cs="Wingdings"/>
    </w:rPr>
  </w:style>
  <w:style w:type="character" w:customStyle="1" w:styleId="WW8Num31z3">
    <w:name w:val="WW8Num31z3"/>
    <w:uiPriority w:val="99"/>
    <w:rsid w:val="00262666"/>
    <w:rPr>
      <w:rFonts w:ascii="Symbol" w:hAnsi="Symbol" w:cs="Symbol"/>
    </w:rPr>
  </w:style>
  <w:style w:type="character" w:customStyle="1" w:styleId="WW8Num34z0">
    <w:name w:val="WW8Num34z0"/>
    <w:uiPriority w:val="99"/>
    <w:rsid w:val="00262666"/>
    <w:rPr>
      <w:sz w:val="20"/>
      <w:szCs w:val="20"/>
    </w:rPr>
  </w:style>
  <w:style w:type="character" w:customStyle="1" w:styleId="WW8Num35z0">
    <w:name w:val="WW8Num35z0"/>
    <w:uiPriority w:val="99"/>
    <w:rsid w:val="00262666"/>
    <w:rPr>
      <w:rFonts w:ascii="Symbol" w:hAnsi="Symbol" w:cs="Symbol"/>
    </w:rPr>
  </w:style>
  <w:style w:type="character" w:customStyle="1" w:styleId="WW8Num35z1">
    <w:name w:val="WW8Num35z1"/>
    <w:uiPriority w:val="99"/>
    <w:rsid w:val="00262666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262666"/>
    <w:rPr>
      <w:rFonts w:ascii="Wingdings" w:hAnsi="Wingdings" w:cs="Wingdings"/>
    </w:rPr>
  </w:style>
  <w:style w:type="character" w:customStyle="1" w:styleId="WW8Num36z0">
    <w:name w:val="WW8Num36z0"/>
    <w:uiPriority w:val="99"/>
    <w:rsid w:val="00262666"/>
  </w:style>
  <w:style w:type="character" w:customStyle="1" w:styleId="WW8Num37z0">
    <w:name w:val="WW8Num37z0"/>
    <w:uiPriority w:val="99"/>
    <w:rsid w:val="00262666"/>
    <w:rPr>
      <w:rFonts w:ascii="Symbol" w:hAnsi="Symbol" w:cs="Symbol"/>
    </w:rPr>
  </w:style>
  <w:style w:type="character" w:customStyle="1" w:styleId="WW8Num38z0">
    <w:name w:val="WW8Num38z0"/>
    <w:uiPriority w:val="99"/>
    <w:rsid w:val="00262666"/>
  </w:style>
  <w:style w:type="character" w:customStyle="1" w:styleId="WW8Num38z2">
    <w:name w:val="WW8Num38z2"/>
    <w:uiPriority w:val="99"/>
    <w:rsid w:val="00262666"/>
    <w:rPr>
      <w:rFonts w:ascii="Symbol" w:hAnsi="Symbol" w:cs="Symbol"/>
      <w:color w:val="auto"/>
    </w:rPr>
  </w:style>
  <w:style w:type="character" w:customStyle="1" w:styleId="WW8Num41z0">
    <w:name w:val="WW8Num41z0"/>
    <w:uiPriority w:val="99"/>
    <w:rsid w:val="00262666"/>
    <w:rPr>
      <w:sz w:val="20"/>
      <w:szCs w:val="20"/>
    </w:rPr>
  </w:style>
  <w:style w:type="character" w:customStyle="1" w:styleId="WW8Num42z0">
    <w:name w:val="WW8Num42z0"/>
    <w:uiPriority w:val="99"/>
    <w:rsid w:val="00262666"/>
    <w:rPr>
      <w:sz w:val="20"/>
      <w:szCs w:val="20"/>
    </w:rPr>
  </w:style>
  <w:style w:type="character" w:customStyle="1" w:styleId="WW8Num44z0">
    <w:name w:val="WW8Num44z0"/>
    <w:uiPriority w:val="99"/>
    <w:rsid w:val="00262666"/>
  </w:style>
  <w:style w:type="character" w:customStyle="1" w:styleId="WW8Num45z0">
    <w:name w:val="WW8Num45z0"/>
    <w:uiPriority w:val="99"/>
    <w:rsid w:val="00262666"/>
    <w:rPr>
      <w:sz w:val="20"/>
      <w:szCs w:val="20"/>
    </w:rPr>
  </w:style>
  <w:style w:type="character" w:customStyle="1" w:styleId="WW8Num45z2">
    <w:name w:val="WW8Num45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6z0">
    <w:name w:val="WW8Num46z0"/>
    <w:uiPriority w:val="99"/>
    <w:rsid w:val="00262666"/>
    <w:rPr>
      <w:sz w:val="20"/>
      <w:szCs w:val="20"/>
    </w:rPr>
  </w:style>
  <w:style w:type="character" w:customStyle="1" w:styleId="WW8Num46z1">
    <w:name w:val="WW8Num46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46z2">
    <w:name w:val="WW8Num46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8z0">
    <w:name w:val="WW8Num48z0"/>
    <w:uiPriority w:val="99"/>
    <w:rsid w:val="00262666"/>
  </w:style>
  <w:style w:type="character" w:customStyle="1" w:styleId="WW8Num50z0">
    <w:name w:val="WW8Num50z0"/>
    <w:uiPriority w:val="99"/>
    <w:rsid w:val="00262666"/>
    <w:rPr>
      <w:sz w:val="20"/>
      <w:szCs w:val="20"/>
    </w:rPr>
  </w:style>
  <w:style w:type="character" w:customStyle="1" w:styleId="Domylnaczcionkaakapitu1">
    <w:name w:val="Domyślna czcionka akapitu1"/>
    <w:uiPriority w:val="99"/>
    <w:rsid w:val="00262666"/>
  </w:style>
  <w:style w:type="character" w:styleId="Hipercze">
    <w:name w:val="Hyperlink"/>
    <w:basedOn w:val="Domylnaczcionkaakapitu"/>
    <w:uiPriority w:val="99"/>
    <w:rsid w:val="00262666"/>
    <w:rPr>
      <w:color w:val="0000FF"/>
      <w:u w:val="single"/>
    </w:rPr>
  </w:style>
  <w:style w:type="character" w:customStyle="1" w:styleId="textbold">
    <w:name w:val="text bold"/>
    <w:basedOn w:val="Domylnaczcionkaakapitu1"/>
    <w:uiPriority w:val="99"/>
    <w:rsid w:val="00262666"/>
  </w:style>
  <w:style w:type="character" w:styleId="Numerstrony">
    <w:name w:val="page number"/>
    <w:basedOn w:val="Domylnaczcionkaakapitu"/>
    <w:uiPriority w:val="99"/>
    <w:rsid w:val="00262666"/>
  </w:style>
  <w:style w:type="character" w:customStyle="1" w:styleId="Znakinumeracji">
    <w:name w:val="Znaki numeracji"/>
    <w:uiPriority w:val="99"/>
    <w:rsid w:val="00262666"/>
  </w:style>
  <w:style w:type="paragraph" w:customStyle="1" w:styleId="Nagwek10">
    <w:name w:val="Nagłówek1"/>
    <w:basedOn w:val="Normalny"/>
    <w:next w:val="Tekstpodstawowy"/>
    <w:uiPriority w:val="99"/>
    <w:rsid w:val="00262666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626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F6732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262666"/>
  </w:style>
  <w:style w:type="paragraph" w:customStyle="1" w:styleId="Podpis1">
    <w:name w:val="Podpis1"/>
    <w:basedOn w:val="Normalny"/>
    <w:uiPriority w:val="99"/>
    <w:rsid w:val="0026266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62666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rsid w:val="00262666"/>
    <w:pPr>
      <w:ind w:left="90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3E3F"/>
    <w:rPr>
      <w:sz w:val="24"/>
      <w:szCs w:val="24"/>
      <w:lang w:eastAsia="ar-SA"/>
    </w:rPr>
  </w:style>
  <w:style w:type="paragraph" w:customStyle="1" w:styleId="Default">
    <w:name w:val="Default"/>
    <w:uiPriority w:val="99"/>
    <w:rsid w:val="00262666"/>
    <w:pPr>
      <w:widowControl w:val="0"/>
      <w:suppressAutoHyphens/>
      <w:autoSpaceDE w:val="0"/>
    </w:pPr>
    <w:rPr>
      <w:rFonts w:ascii="Garamond" w:hAnsi="Garamond" w:cs="Garamond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262666"/>
    <w:pPr>
      <w:ind w:left="708"/>
    </w:pPr>
  </w:style>
  <w:style w:type="paragraph" w:styleId="Tytu">
    <w:name w:val="Title"/>
    <w:basedOn w:val="Normalny"/>
    <w:next w:val="Normalny"/>
    <w:link w:val="TytuZnak"/>
    <w:uiPriority w:val="99"/>
    <w:qFormat/>
    <w:rsid w:val="00262666"/>
    <w:pPr>
      <w:widowControl w:val="0"/>
      <w:overflowPunct w:val="0"/>
      <w:autoSpaceDE w:val="0"/>
      <w:jc w:val="center"/>
      <w:textAlignment w:val="baseline"/>
    </w:pPr>
    <w:rPr>
      <w:rFonts w:ascii="Bookman Old Style" w:hAnsi="Bookman Old Style" w:cs="Bookman Old Style"/>
      <w:b/>
      <w:bCs/>
      <w:smallCaps/>
      <w:kern w:val="1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993E3F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26266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993E3F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211D"/>
    <w:rPr>
      <w:sz w:val="24"/>
      <w:szCs w:val="24"/>
      <w:lang w:eastAsia="ar-SA" w:bidi="ar-SA"/>
    </w:rPr>
  </w:style>
  <w:style w:type="paragraph" w:customStyle="1" w:styleId="BodyText21">
    <w:name w:val="Body Text 21"/>
    <w:basedOn w:val="Normalny"/>
    <w:uiPriority w:val="99"/>
    <w:rsid w:val="00262666"/>
    <w:pPr>
      <w:tabs>
        <w:tab w:val="left" w:pos="567"/>
        <w:tab w:val="right" w:leader="dot" w:pos="9072"/>
      </w:tabs>
      <w:overflowPunct w:val="0"/>
      <w:autoSpaceDE w:val="0"/>
      <w:ind w:left="993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3E54"/>
    <w:rPr>
      <w:sz w:val="24"/>
      <w:szCs w:val="24"/>
      <w:lang w:eastAsia="ar-SA" w:bidi="ar-SA"/>
    </w:rPr>
  </w:style>
  <w:style w:type="paragraph" w:customStyle="1" w:styleId="StylDolewejZlewej0cmPierwszywiersz0cmPo100pt">
    <w:name w:val="Styl Do lewej Z lewej:  0 cm Pierwszy wiersz:  0 cm Po:  100 pt"/>
    <w:basedOn w:val="Normalny"/>
    <w:uiPriority w:val="99"/>
    <w:rsid w:val="00262666"/>
    <w:pPr>
      <w:overflowPunct w:val="0"/>
      <w:autoSpaceDE w:val="0"/>
      <w:jc w:val="both"/>
      <w:textAlignment w:val="baseline"/>
    </w:pPr>
  </w:style>
  <w:style w:type="paragraph" w:customStyle="1" w:styleId="Styl20ptPogrubienieKapitalikiWyrwnanydorodkaZlewej">
    <w:name w:val="Styl 20 pt Pogrubienie Kapitaliki Wyrównany do środka Z lewej:..."/>
    <w:basedOn w:val="Normalny"/>
    <w:uiPriority w:val="99"/>
    <w:rsid w:val="00262666"/>
    <w:pPr>
      <w:tabs>
        <w:tab w:val="left" w:pos="567"/>
      </w:tabs>
      <w:overflowPunct w:val="0"/>
      <w:autoSpaceDE w:val="0"/>
      <w:spacing w:before="500" w:after="500"/>
      <w:jc w:val="center"/>
      <w:textAlignment w:val="baseline"/>
    </w:pPr>
    <w:rPr>
      <w:b/>
      <w:bCs/>
      <w:smallCaps/>
      <w:sz w:val="40"/>
      <w:szCs w:val="40"/>
    </w:rPr>
  </w:style>
  <w:style w:type="paragraph" w:styleId="HTML-wstpniesformatowany">
    <w:name w:val="HTML Preformatted"/>
    <w:basedOn w:val="Normalny"/>
    <w:link w:val="HTML-wstpniesformatowanyZnak"/>
    <w:uiPriority w:val="99"/>
    <w:rsid w:val="002626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3E3F"/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262666"/>
    <w:pPr>
      <w:spacing w:before="280" w:after="280"/>
    </w:pPr>
    <w:rPr>
      <w:rFonts w:ascii="Verdana" w:hAnsi="Verdana" w:cs="Verdana"/>
      <w:color w:val="222222"/>
      <w:sz w:val="18"/>
      <w:szCs w:val="18"/>
    </w:rPr>
  </w:style>
  <w:style w:type="paragraph" w:customStyle="1" w:styleId="Tekstpodstawowywcity31">
    <w:name w:val="Tekst podstawowy wcięty 31"/>
    <w:basedOn w:val="Normalny"/>
    <w:uiPriority w:val="99"/>
    <w:rsid w:val="00262666"/>
    <w:pPr>
      <w:spacing w:after="120"/>
      <w:ind w:left="283"/>
    </w:pPr>
    <w:rPr>
      <w:sz w:val="16"/>
      <w:szCs w:val="16"/>
    </w:rPr>
  </w:style>
  <w:style w:type="paragraph" w:customStyle="1" w:styleId="SIWZBody">
    <w:name w:val="SIWZ_Body"/>
    <w:uiPriority w:val="99"/>
    <w:rsid w:val="00262666"/>
    <w:pPr>
      <w:tabs>
        <w:tab w:val="right" w:leader="dot" w:pos="9072"/>
      </w:tabs>
      <w:suppressAutoHyphens/>
      <w:autoSpaceDE w:val="0"/>
      <w:spacing w:before="60"/>
      <w:ind w:left="284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262666"/>
    <w:pPr>
      <w:spacing w:line="360" w:lineRule="auto"/>
      <w:ind w:left="567"/>
    </w:pPr>
  </w:style>
  <w:style w:type="paragraph" w:customStyle="1" w:styleId="Zawartotabeli">
    <w:name w:val="Zawartość tabeli"/>
    <w:basedOn w:val="Normalny"/>
    <w:uiPriority w:val="99"/>
    <w:rsid w:val="00262666"/>
    <w:pPr>
      <w:suppressLineNumbers/>
    </w:pPr>
  </w:style>
  <w:style w:type="paragraph" w:customStyle="1" w:styleId="Nagwektabeli">
    <w:name w:val="Nagłówek tabeli"/>
    <w:basedOn w:val="Zawartotabeli"/>
    <w:uiPriority w:val="99"/>
    <w:rsid w:val="0026266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62666"/>
  </w:style>
  <w:style w:type="paragraph" w:styleId="Tekstdymka">
    <w:name w:val="Balloon Text"/>
    <w:basedOn w:val="Normalny"/>
    <w:link w:val="TekstdymkaZnak"/>
    <w:uiPriority w:val="99"/>
    <w:semiHidden/>
    <w:rsid w:val="00634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34DA4"/>
    <w:rPr>
      <w:rFonts w:ascii="Tahoma" w:hAnsi="Tahoma" w:cs="Tahoma"/>
      <w:sz w:val="16"/>
      <w:szCs w:val="16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4C7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7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C7CD6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7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C7CD6"/>
    <w:rPr>
      <w:b/>
      <w:bCs/>
      <w:lang w:eastAsia="ar-SA" w:bidi="ar-SA"/>
    </w:rPr>
  </w:style>
  <w:style w:type="character" w:customStyle="1" w:styleId="st">
    <w:name w:val="st"/>
    <w:uiPriority w:val="99"/>
    <w:rsid w:val="00BB6139"/>
  </w:style>
  <w:style w:type="paragraph" w:styleId="Tekstprzypisukocowego">
    <w:name w:val="endnote text"/>
    <w:basedOn w:val="Normalny"/>
    <w:link w:val="TekstprzypisukocowegoZnak"/>
    <w:uiPriority w:val="99"/>
    <w:semiHidden/>
    <w:rsid w:val="00996F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96F9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996F9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21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211D"/>
    <w:rPr>
      <w:sz w:val="16"/>
      <w:szCs w:val="16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AA211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AA211D"/>
    <w:rPr>
      <w:sz w:val="16"/>
      <w:szCs w:val="16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C30D0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30D0"/>
  </w:style>
  <w:style w:type="paragraph" w:styleId="Tekstpodstawowywcity2">
    <w:name w:val="Body Text Indent 2"/>
    <w:basedOn w:val="Normalny"/>
    <w:link w:val="Tekstpodstawowywcity2Znak"/>
    <w:uiPriority w:val="99"/>
    <w:rsid w:val="00B543A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543A6"/>
    <w:rPr>
      <w:sz w:val="24"/>
      <w:szCs w:val="24"/>
      <w:lang w:eastAsia="ar-SA" w:bidi="ar-SA"/>
    </w:rPr>
  </w:style>
  <w:style w:type="paragraph" w:customStyle="1" w:styleId="Standard">
    <w:name w:val="Standard"/>
    <w:rsid w:val="00B43E54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rsid w:val="005711D0"/>
    <w:rPr>
      <w:color w:val="800080"/>
      <w:u w:val="single"/>
    </w:rPr>
  </w:style>
  <w:style w:type="paragraph" w:customStyle="1" w:styleId="Textbody">
    <w:name w:val="Text body"/>
    <w:basedOn w:val="Standard"/>
    <w:uiPriority w:val="99"/>
    <w:rsid w:val="00904276"/>
    <w:pPr>
      <w:autoSpaceDN w:val="0"/>
      <w:jc w:val="both"/>
    </w:pPr>
    <w:rPr>
      <w:kern w:val="3"/>
      <w:sz w:val="28"/>
      <w:szCs w:val="28"/>
      <w:lang w:eastAsia="zh-CN"/>
    </w:rPr>
  </w:style>
  <w:style w:type="paragraph" w:customStyle="1" w:styleId="Textbodyindent">
    <w:name w:val="Text body indent"/>
    <w:basedOn w:val="Standard"/>
    <w:uiPriority w:val="99"/>
    <w:rsid w:val="00455DA9"/>
    <w:pPr>
      <w:autoSpaceDN w:val="0"/>
      <w:ind w:firstLine="708"/>
      <w:jc w:val="both"/>
    </w:pPr>
    <w:rPr>
      <w:kern w:val="3"/>
      <w:sz w:val="28"/>
      <w:szCs w:val="28"/>
      <w:lang w:eastAsia="zh-CN"/>
    </w:rPr>
  </w:style>
  <w:style w:type="paragraph" w:customStyle="1" w:styleId="SIWZ1txt">
    <w:name w:val="SIWZ 1.txt"/>
    <w:uiPriority w:val="99"/>
    <w:rsid w:val="00803092"/>
    <w:pPr>
      <w:tabs>
        <w:tab w:val="right" w:leader="dot" w:pos="9639"/>
      </w:tabs>
      <w:suppressAutoHyphens/>
      <w:autoSpaceDE w:val="0"/>
      <w:autoSpaceDN w:val="0"/>
      <w:spacing w:line="271" w:lineRule="atLeast"/>
      <w:ind w:left="567" w:hanging="283"/>
      <w:jc w:val="both"/>
      <w:textAlignment w:val="baseline"/>
    </w:pPr>
    <w:rPr>
      <w:kern w:val="3"/>
      <w:lang w:eastAsia="zh-CN"/>
    </w:rPr>
  </w:style>
  <w:style w:type="numbering" w:customStyle="1" w:styleId="WW8Num11">
    <w:name w:val="WW8Num11"/>
    <w:rsid w:val="00993E3F"/>
    <w:pPr>
      <w:numPr>
        <w:numId w:val="34"/>
      </w:numPr>
    </w:pPr>
  </w:style>
  <w:style w:type="numbering" w:customStyle="1" w:styleId="WW8Num13">
    <w:name w:val="WW8Num13"/>
    <w:rsid w:val="00993E3F"/>
    <w:pPr>
      <w:numPr>
        <w:numId w:val="33"/>
      </w:numPr>
    </w:pPr>
  </w:style>
  <w:style w:type="numbering" w:customStyle="1" w:styleId="WW8Num17">
    <w:name w:val="WW8Num17"/>
    <w:rsid w:val="00993E3F"/>
    <w:pPr>
      <w:numPr>
        <w:numId w:val="36"/>
      </w:numPr>
    </w:pPr>
  </w:style>
  <w:style w:type="numbering" w:customStyle="1" w:styleId="WW8Num7">
    <w:name w:val="WW8Num7"/>
    <w:rsid w:val="00993E3F"/>
    <w:pPr>
      <w:numPr>
        <w:numId w:val="30"/>
      </w:numPr>
    </w:pPr>
  </w:style>
  <w:style w:type="table" w:styleId="Tabela-Siatka">
    <w:name w:val="Table Grid"/>
    <w:basedOn w:val="Standardowy"/>
    <w:uiPriority w:val="39"/>
    <w:rsid w:val="005D1A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5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6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65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30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086510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5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65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65129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5102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65131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65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1498</Words>
  <Characters>8993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ZP2/EFS/18-24/2007</vt:lpstr>
    </vt:vector>
  </TitlesOfParts>
  <Company>OHP</Company>
  <LinksUpToDate>false</LinksUpToDate>
  <CharactersWithSpaces>10471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ZP2/EFS/18-24/2007</dc:title>
  <dc:creator>Mariusz Chudek</dc:creator>
  <cp:lastModifiedBy>Mariusz Chudek</cp:lastModifiedBy>
  <cp:revision>3</cp:revision>
  <cp:lastPrinted>2016-08-30T06:40:00Z</cp:lastPrinted>
  <dcterms:created xsi:type="dcterms:W3CDTF">2017-04-20T09:15:00Z</dcterms:created>
  <dcterms:modified xsi:type="dcterms:W3CDTF">2017-04-20T10:45:00Z</dcterms:modified>
</cp:coreProperties>
</file>